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55663" w14:textId="51572974" w:rsidR="0002673C" w:rsidRDefault="00B806B1">
      <w:pPr>
        <w:spacing w:line="276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U M O W A    - / </w:t>
      </w:r>
      <w:r w:rsidR="009F6904">
        <w:rPr>
          <w:rFonts w:asciiTheme="majorHAnsi" w:hAnsiTheme="majorHAnsi"/>
          <w:b/>
          <w:i/>
          <w:color w:val="000000" w:themeColor="text1"/>
          <w:sz w:val="22"/>
          <w:szCs w:val="22"/>
        </w:rPr>
        <w:t>WM</w:t>
      </w:r>
      <w:r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 / 202</w:t>
      </w:r>
      <w:r w:rsidR="00010997">
        <w:rPr>
          <w:rFonts w:asciiTheme="majorHAnsi" w:hAnsiTheme="majorHAnsi"/>
          <w:b/>
          <w:i/>
          <w:color w:val="000000" w:themeColor="text1"/>
          <w:sz w:val="22"/>
          <w:szCs w:val="22"/>
        </w:rPr>
        <w:t>6</w:t>
      </w:r>
    </w:p>
    <w:p w14:paraId="68D00DDF" w14:textId="77777777" w:rsidR="0002673C" w:rsidRDefault="0002673C">
      <w:pPr>
        <w:pStyle w:val="Tekstpodstawowy22"/>
        <w:spacing w:line="276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</w:p>
    <w:p w14:paraId="10B1123C" w14:textId="77777777" w:rsidR="0002673C" w:rsidRDefault="00B806B1">
      <w:pPr>
        <w:pStyle w:val="Tekstpodstawowy23"/>
        <w:spacing w:line="276" w:lineRule="auto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zawarta w dniu ……… w Lubawce, pomiędzy: </w:t>
      </w:r>
    </w:p>
    <w:p w14:paraId="741542B0" w14:textId="77777777" w:rsidR="0002673C" w:rsidRDefault="0002673C">
      <w:pPr>
        <w:pStyle w:val="Tekstpodstawowy23"/>
        <w:spacing w:line="276" w:lineRule="auto"/>
        <w:rPr>
          <w:rFonts w:asciiTheme="majorHAnsi" w:hAnsiTheme="majorHAnsi"/>
          <w:color w:val="000000"/>
          <w:sz w:val="22"/>
          <w:szCs w:val="22"/>
        </w:rPr>
      </w:pPr>
    </w:p>
    <w:p w14:paraId="64533E21" w14:textId="0DBE13BB" w:rsidR="00710215" w:rsidRPr="00AF072B" w:rsidRDefault="00710215" w:rsidP="00710215">
      <w:pPr>
        <w:spacing w:line="276" w:lineRule="auto"/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891AD8">
        <w:rPr>
          <w:rFonts w:asciiTheme="majorHAnsi" w:hAnsiTheme="majorHAnsi"/>
          <w:color w:val="000000"/>
          <w:sz w:val="22"/>
          <w:szCs w:val="22"/>
        </w:rPr>
        <w:t xml:space="preserve">Wspólnotą Mieszkaniową </w:t>
      </w:r>
      <w:r w:rsidR="00060917">
        <w:rPr>
          <w:rFonts w:asciiTheme="majorHAnsi" w:hAnsiTheme="majorHAnsi"/>
          <w:color w:val="000000"/>
          <w:sz w:val="22"/>
          <w:szCs w:val="22"/>
        </w:rPr>
        <w:t>Plac Jana Pawła II 2</w:t>
      </w:r>
      <w:r w:rsidRPr="00891AD8">
        <w:rPr>
          <w:rFonts w:asciiTheme="majorHAnsi" w:hAnsiTheme="majorHAnsi"/>
          <w:color w:val="000000"/>
          <w:sz w:val="22"/>
          <w:szCs w:val="22"/>
        </w:rPr>
        <w:t xml:space="preserve"> Lubawka, reprezentowaną przez Zarząd Wspólnoty</w:t>
      </w:r>
      <w:r>
        <w:rPr>
          <w:rFonts w:asciiTheme="majorHAnsi" w:hAnsiTheme="majorHAnsi"/>
          <w:color w:val="000000"/>
          <w:sz w:val="22"/>
          <w:szCs w:val="22"/>
        </w:rPr>
        <w:t xml:space="preserve"> …………</w:t>
      </w:r>
      <w:r w:rsidRPr="00AF072B">
        <w:rPr>
          <w:rFonts w:asciiTheme="majorHAnsi" w:hAnsiTheme="majorHAnsi"/>
          <w:color w:val="000000"/>
          <w:sz w:val="22"/>
          <w:szCs w:val="22"/>
        </w:rPr>
        <w:t xml:space="preserve">, </w:t>
      </w:r>
      <w:r w:rsidRPr="00AF072B">
        <w:rPr>
          <w:rFonts w:asciiTheme="majorHAnsi" w:hAnsiTheme="majorHAnsi"/>
          <w:b/>
          <w:bCs/>
          <w:color w:val="000000"/>
          <w:sz w:val="22"/>
          <w:szCs w:val="22"/>
        </w:rPr>
        <w:t>zwaną w dalszej treści umowy „ZAMAWIAJĄCYM”,</w:t>
      </w:r>
    </w:p>
    <w:p w14:paraId="688357F8" w14:textId="77777777" w:rsidR="00710215" w:rsidRPr="00AF072B" w:rsidRDefault="00710215" w:rsidP="0071021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a</w:t>
      </w:r>
    </w:p>
    <w:p w14:paraId="11D2B916" w14:textId="77777777" w:rsidR="00710215" w:rsidRPr="00AF072B" w:rsidRDefault="00710215" w:rsidP="00710215">
      <w:pPr>
        <w:pStyle w:val="Tekstpodstawowy23"/>
        <w:spacing w:line="276" w:lineRule="auto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………</w:t>
      </w:r>
      <w:r w:rsidRPr="00AF072B">
        <w:rPr>
          <w:rFonts w:asciiTheme="majorHAnsi" w:hAnsiTheme="majorHAnsi"/>
          <w:color w:val="000000"/>
          <w:sz w:val="22"/>
          <w:szCs w:val="22"/>
        </w:rPr>
        <w:t xml:space="preserve">, prowadzącym działalność gospodarczą </w:t>
      </w:r>
      <w:r w:rsidRPr="00AF072B">
        <w:rPr>
          <w:rFonts w:asciiTheme="majorHAnsi" w:hAnsiTheme="majorHAnsi"/>
          <w:sz w:val="22"/>
          <w:szCs w:val="22"/>
        </w:rPr>
        <w:t>pod nazwą ………, z siedzibą w ………, NIP: ………, REGON: ………</w:t>
      </w:r>
      <w:r w:rsidRPr="00AF072B">
        <w:rPr>
          <w:rFonts w:asciiTheme="majorHAnsi" w:hAnsiTheme="majorHAnsi"/>
          <w:color w:val="000000"/>
          <w:sz w:val="22"/>
          <w:szCs w:val="22"/>
        </w:rPr>
        <w:t xml:space="preserve">, </w:t>
      </w:r>
      <w:r w:rsidRPr="00AF072B">
        <w:rPr>
          <w:rFonts w:asciiTheme="majorHAnsi" w:hAnsiTheme="majorHAnsi"/>
          <w:b/>
          <w:bCs/>
          <w:color w:val="000000"/>
          <w:sz w:val="22"/>
          <w:szCs w:val="22"/>
        </w:rPr>
        <w:t>zwanym dalej „WYKONAWCĄ”.</w:t>
      </w:r>
    </w:p>
    <w:p w14:paraId="0ABF7024" w14:textId="77777777" w:rsidR="0002673C" w:rsidRDefault="0002673C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</w:p>
    <w:p w14:paraId="7BCC1982" w14:textId="0A8A7585" w:rsidR="0002673C" w:rsidRDefault="00B806B1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związku z faktem, iż wartość zamówienia jest niższa od kwoty, o której mowa w art. 2 ust. 1 pkt. 1 ustawy z dnia 11.09.2019 r. Prawo zamówień publicznych (</w:t>
      </w:r>
      <w:proofErr w:type="spellStart"/>
      <w:r>
        <w:rPr>
          <w:rFonts w:asciiTheme="majorHAnsi" w:hAnsiTheme="majorHAnsi"/>
          <w:sz w:val="22"/>
          <w:szCs w:val="22"/>
        </w:rPr>
        <w:t>t.j</w:t>
      </w:r>
      <w:proofErr w:type="spellEnd"/>
      <w:r>
        <w:rPr>
          <w:rFonts w:asciiTheme="majorHAnsi" w:hAnsiTheme="majorHAnsi"/>
          <w:sz w:val="22"/>
          <w:szCs w:val="22"/>
        </w:rPr>
        <w:t xml:space="preserve">. </w:t>
      </w:r>
      <w:r w:rsidR="00AC4FA7" w:rsidRPr="00AC4FA7">
        <w:rPr>
          <w:rFonts w:asciiTheme="majorHAnsi" w:hAnsiTheme="majorHAnsi"/>
          <w:sz w:val="22"/>
          <w:szCs w:val="22"/>
        </w:rPr>
        <w:t>Dz.U. 2024 poz. 1320</w:t>
      </w:r>
      <w:r>
        <w:rPr>
          <w:rFonts w:asciiTheme="majorHAnsi" w:hAnsiTheme="majorHAnsi"/>
          <w:sz w:val="22"/>
          <w:szCs w:val="22"/>
        </w:rPr>
        <w:t>), zamówienie udzielane jest na zasadach określonych w art. 44 ustawy z dnia 27.08.2009 r o finansach publicznych (</w:t>
      </w:r>
      <w:proofErr w:type="spellStart"/>
      <w:r>
        <w:rPr>
          <w:rFonts w:asciiTheme="majorHAnsi" w:hAnsiTheme="majorHAnsi"/>
          <w:sz w:val="22"/>
          <w:szCs w:val="22"/>
        </w:rPr>
        <w:t>t.j</w:t>
      </w:r>
      <w:proofErr w:type="spellEnd"/>
      <w:r>
        <w:rPr>
          <w:rFonts w:asciiTheme="majorHAnsi" w:hAnsiTheme="majorHAnsi"/>
          <w:sz w:val="22"/>
          <w:szCs w:val="22"/>
        </w:rPr>
        <w:t xml:space="preserve">. </w:t>
      </w:r>
      <w:r w:rsidR="00AC4FA7" w:rsidRPr="00AC4FA7">
        <w:rPr>
          <w:rFonts w:asciiTheme="majorHAnsi" w:hAnsiTheme="majorHAnsi"/>
          <w:sz w:val="22"/>
          <w:szCs w:val="22"/>
        </w:rPr>
        <w:t xml:space="preserve">Dz.U. 2025 poz. 1483 </w:t>
      </w:r>
      <w:r>
        <w:rPr>
          <w:rFonts w:asciiTheme="majorHAnsi" w:hAnsiTheme="majorHAnsi"/>
          <w:sz w:val="22"/>
          <w:szCs w:val="22"/>
        </w:rPr>
        <w:t xml:space="preserve">z </w:t>
      </w:r>
      <w:proofErr w:type="spellStart"/>
      <w:r>
        <w:rPr>
          <w:rFonts w:asciiTheme="majorHAnsi" w:hAnsiTheme="majorHAnsi"/>
          <w:sz w:val="22"/>
          <w:szCs w:val="22"/>
        </w:rPr>
        <w:t>późn</w:t>
      </w:r>
      <w:proofErr w:type="spellEnd"/>
      <w:r>
        <w:rPr>
          <w:rFonts w:asciiTheme="majorHAnsi" w:hAnsiTheme="majorHAnsi"/>
          <w:sz w:val="22"/>
          <w:szCs w:val="22"/>
        </w:rPr>
        <w:t>. zm.). Mając na uwadze powyższe, w związku z przeprowadzeniem postępowania w trybie zapytania ofertowego nr ID ……… z dnia ……… została zawarta umowa o następującej treści:</w:t>
      </w:r>
    </w:p>
    <w:p w14:paraId="74F47986" w14:textId="77777777" w:rsidR="0002673C" w:rsidRDefault="0002673C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</w:p>
    <w:p w14:paraId="1C0F9DF7" w14:textId="77777777" w:rsidR="0002673C" w:rsidRDefault="00B806B1">
      <w:pPr>
        <w:pStyle w:val="Tekstpodstawowy23"/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</w:p>
    <w:p w14:paraId="7B6908C0" w14:textId="14617A7A" w:rsidR="00EF7BCB" w:rsidRPr="007C7340" w:rsidRDefault="00EF7BCB" w:rsidP="00EF7BCB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7C7340">
        <w:rPr>
          <w:rFonts w:asciiTheme="majorHAnsi" w:hAnsiTheme="majorHAnsi"/>
          <w:color w:val="000000"/>
          <w:sz w:val="22"/>
          <w:szCs w:val="22"/>
        </w:rPr>
        <w:t>Zamawiający zleca a Wykonawca przyjmuje do wykonywania</w:t>
      </w:r>
      <w:r w:rsidRPr="007C7340">
        <w:rPr>
          <w:rFonts w:asciiTheme="majorHAnsi" w:hAnsiTheme="majorHAnsi"/>
          <w:i/>
          <w:color w:val="000000"/>
          <w:sz w:val="22"/>
          <w:szCs w:val="22"/>
        </w:rPr>
        <w:t xml:space="preserve"> </w:t>
      </w:r>
      <w:r w:rsidRPr="007C7340">
        <w:rPr>
          <w:rFonts w:asciiTheme="majorHAnsi" w:hAnsiTheme="majorHAnsi"/>
          <w:color w:val="000000"/>
          <w:sz w:val="22"/>
          <w:szCs w:val="22"/>
        </w:rPr>
        <w:t xml:space="preserve">roboty polegające na sporządzeniu dokumentacji projektowo-kosztorysowej </w:t>
      </w:r>
      <w:r w:rsidR="00710215">
        <w:rPr>
          <w:rFonts w:asciiTheme="majorHAnsi" w:hAnsiTheme="majorHAnsi"/>
          <w:color w:val="000000"/>
          <w:sz w:val="22"/>
          <w:szCs w:val="22"/>
        </w:rPr>
        <w:t>termomodernizacji</w:t>
      </w:r>
      <w:r w:rsidRPr="007C7340">
        <w:rPr>
          <w:rFonts w:asciiTheme="majorHAnsi" w:hAnsiTheme="majorHAnsi"/>
          <w:color w:val="000000"/>
          <w:sz w:val="22"/>
          <w:szCs w:val="22"/>
        </w:rPr>
        <w:t xml:space="preserve"> budynk</w:t>
      </w:r>
      <w:r>
        <w:rPr>
          <w:rFonts w:asciiTheme="majorHAnsi" w:hAnsiTheme="majorHAnsi"/>
          <w:color w:val="000000"/>
          <w:sz w:val="22"/>
          <w:szCs w:val="22"/>
        </w:rPr>
        <w:t>u</w:t>
      </w:r>
      <w:r w:rsidRPr="007C7340">
        <w:rPr>
          <w:rFonts w:asciiTheme="majorHAnsi" w:hAnsiTheme="majorHAnsi"/>
          <w:color w:val="000000"/>
          <w:sz w:val="22"/>
          <w:szCs w:val="22"/>
        </w:rPr>
        <w:t xml:space="preserve"> mieszkaln</w:t>
      </w:r>
      <w:r>
        <w:rPr>
          <w:rFonts w:asciiTheme="majorHAnsi" w:hAnsiTheme="majorHAnsi"/>
          <w:color w:val="000000"/>
          <w:sz w:val="22"/>
          <w:szCs w:val="22"/>
        </w:rPr>
        <w:t>ego</w:t>
      </w:r>
      <w:r w:rsidRPr="007C7340">
        <w:rPr>
          <w:rFonts w:asciiTheme="majorHAnsi" w:hAnsiTheme="majorHAnsi"/>
          <w:color w:val="000000"/>
          <w:sz w:val="22"/>
          <w:szCs w:val="22"/>
        </w:rPr>
        <w:t xml:space="preserve"> wielorodzinn</w:t>
      </w:r>
      <w:r>
        <w:rPr>
          <w:rFonts w:asciiTheme="majorHAnsi" w:hAnsiTheme="majorHAnsi"/>
          <w:color w:val="000000"/>
          <w:sz w:val="22"/>
          <w:szCs w:val="22"/>
        </w:rPr>
        <w:t>ego</w:t>
      </w:r>
      <w:r w:rsidRPr="007C7340">
        <w:rPr>
          <w:rFonts w:asciiTheme="majorHAnsi" w:hAnsiTheme="majorHAnsi"/>
          <w:color w:val="000000"/>
          <w:sz w:val="22"/>
          <w:szCs w:val="22"/>
        </w:rPr>
        <w:t xml:space="preserve"> położon</w:t>
      </w:r>
      <w:r>
        <w:rPr>
          <w:rFonts w:asciiTheme="majorHAnsi" w:hAnsiTheme="majorHAnsi"/>
          <w:color w:val="000000"/>
          <w:sz w:val="22"/>
          <w:szCs w:val="22"/>
        </w:rPr>
        <w:t>ego</w:t>
      </w:r>
      <w:r w:rsidRPr="007C7340">
        <w:rPr>
          <w:rFonts w:asciiTheme="majorHAnsi" w:hAnsiTheme="majorHAnsi"/>
          <w:color w:val="000000"/>
          <w:sz w:val="22"/>
          <w:szCs w:val="22"/>
        </w:rPr>
        <w:t xml:space="preserve"> przy </w:t>
      </w:r>
      <w:r w:rsidR="00060917">
        <w:rPr>
          <w:rFonts w:asciiTheme="majorHAnsi" w:hAnsiTheme="majorHAnsi"/>
          <w:color w:val="000000"/>
          <w:sz w:val="22"/>
          <w:szCs w:val="22"/>
        </w:rPr>
        <w:t>Placu Jana Pawła II 2</w:t>
      </w:r>
      <w:r>
        <w:rPr>
          <w:rFonts w:asciiTheme="majorHAnsi" w:hAnsiTheme="majorHAnsi"/>
          <w:color w:val="000000"/>
          <w:sz w:val="22"/>
          <w:szCs w:val="22"/>
        </w:rPr>
        <w:t xml:space="preserve"> w Lubawce</w:t>
      </w:r>
      <w:r w:rsidRPr="007C7340">
        <w:rPr>
          <w:rFonts w:asciiTheme="majorHAnsi" w:hAnsiTheme="majorHAnsi"/>
          <w:color w:val="000000"/>
          <w:sz w:val="22"/>
          <w:szCs w:val="22"/>
        </w:rPr>
        <w:t>, wraz ze sprawowaniem nadzoru autorskiego, w szczególności</w:t>
      </w:r>
      <w:r>
        <w:rPr>
          <w:rFonts w:asciiTheme="majorHAnsi" w:hAnsiTheme="majorHAnsi"/>
          <w:color w:val="000000"/>
          <w:sz w:val="22"/>
          <w:szCs w:val="22"/>
        </w:rPr>
        <w:t>:</w:t>
      </w:r>
    </w:p>
    <w:p w14:paraId="0781A3FE" w14:textId="77777777" w:rsidR="00EF7BCB" w:rsidRPr="007C7340" w:rsidRDefault="00EF7BCB" w:rsidP="00EF7BCB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7C7340">
        <w:rPr>
          <w:rFonts w:asciiTheme="majorHAnsi" w:hAnsiTheme="majorHAnsi"/>
          <w:color w:val="000000" w:themeColor="text1"/>
          <w:sz w:val="22"/>
          <w:szCs w:val="22"/>
        </w:rPr>
        <w:t>wykonanie</w:t>
      </w:r>
      <w:r w:rsidRPr="007C7340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projektu zagospodarowania działki lub terenu oraz projektu architektoniczno-budowlanego remontu elewacji i pokrycia dachowego</w:t>
      </w:r>
      <w:r w:rsidRPr="007C7340">
        <w:rPr>
          <w:rFonts w:asciiTheme="majorHAnsi" w:hAnsiTheme="majorHAnsi"/>
          <w:color w:val="000000" w:themeColor="text1"/>
          <w:sz w:val="22"/>
          <w:szCs w:val="22"/>
        </w:rPr>
        <w:t xml:space="preserve"> – </w:t>
      </w:r>
      <w:r>
        <w:rPr>
          <w:rFonts w:asciiTheme="majorHAnsi" w:hAnsiTheme="majorHAnsi"/>
          <w:color w:val="000000" w:themeColor="text1"/>
          <w:sz w:val="22"/>
          <w:szCs w:val="22"/>
        </w:rPr>
        <w:t>5</w:t>
      </w:r>
      <w:r w:rsidRPr="007C7340">
        <w:rPr>
          <w:rFonts w:asciiTheme="majorHAnsi" w:hAnsiTheme="majorHAnsi"/>
          <w:color w:val="000000" w:themeColor="text1"/>
          <w:sz w:val="22"/>
          <w:szCs w:val="22"/>
        </w:rPr>
        <w:t xml:space="preserve"> egz. (wersja papierowa) oraz 1 egz. (na nośniku elektronicznym),</w:t>
      </w:r>
    </w:p>
    <w:p w14:paraId="137CECAA" w14:textId="77777777" w:rsidR="00EF7BCB" w:rsidRPr="007C7340" w:rsidRDefault="00EF7BCB" w:rsidP="00EF7BCB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7C7340">
        <w:rPr>
          <w:rFonts w:asciiTheme="majorHAnsi" w:hAnsiTheme="majorHAnsi"/>
          <w:color w:val="000000" w:themeColor="text1"/>
          <w:sz w:val="22"/>
          <w:szCs w:val="22"/>
        </w:rPr>
        <w:t>wykonanie projektu technicznego – 4 egz. (wersja papierowa) oraz 1 egz. (wersja na nośniku elektronicznym),</w:t>
      </w:r>
    </w:p>
    <w:p w14:paraId="0ED8D117" w14:textId="77777777" w:rsidR="00C07202" w:rsidRDefault="00EF7BCB" w:rsidP="00C07202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7C7340">
        <w:rPr>
          <w:rFonts w:asciiTheme="majorHAnsi" w:hAnsiTheme="majorHAnsi"/>
          <w:color w:val="000000"/>
          <w:sz w:val="22"/>
          <w:szCs w:val="22"/>
        </w:rPr>
        <w:t>wykonanie kosztorysu inwestorskiego – 1 egz. (wersja papierowa) oraz 1 egz. (na nośniku elektronicznym),</w:t>
      </w:r>
    </w:p>
    <w:p w14:paraId="500FDE85" w14:textId="1ADF980C" w:rsidR="00C07202" w:rsidRPr="00C07202" w:rsidRDefault="00C07202" w:rsidP="00C07202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C07202">
        <w:rPr>
          <w:rFonts w:asciiTheme="majorHAnsi" w:hAnsiTheme="majorHAnsi"/>
          <w:color w:val="000000"/>
          <w:sz w:val="22"/>
          <w:szCs w:val="22"/>
        </w:rPr>
        <w:t>wykonanie Specyfikacji Technicznych Wykonania i Odbioru Robót – 1 egz. (wersja papierowa) oraz 1 egz. (na nośniku elektronicznym),</w:t>
      </w:r>
    </w:p>
    <w:p w14:paraId="555D3DA4" w14:textId="4058C547" w:rsidR="00C07202" w:rsidRDefault="00EF7BCB" w:rsidP="00C07202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7C7340">
        <w:rPr>
          <w:rFonts w:asciiTheme="majorHAnsi" w:hAnsiTheme="majorHAnsi"/>
          <w:color w:val="000000"/>
          <w:sz w:val="22"/>
          <w:szCs w:val="22"/>
        </w:rPr>
        <w:t>uzgodnienie projektu z Dolnośląskim Wojewódzkim Konserwatorem Zabytków</w:t>
      </w:r>
      <w:r w:rsidR="00710215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710215" w:rsidRPr="00C07202">
        <w:rPr>
          <w:rFonts w:asciiTheme="majorHAnsi" w:hAnsiTheme="majorHAnsi"/>
          <w:color w:val="000000"/>
          <w:sz w:val="22"/>
          <w:szCs w:val="22"/>
        </w:rPr>
        <w:t>w imieniu Inwestora</w:t>
      </w:r>
      <w:r w:rsidRPr="007C7340">
        <w:rPr>
          <w:rFonts w:asciiTheme="majorHAnsi" w:hAnsiTheme="majorHAnsi"/>
          <w:color w:val="000000"/>
          <w:sz w:val="22"/>
          <w:szCs w:val="22"/>
        </w:rPr>
        <w:t>,</w:t>
      </w:r>
    </w:p>
    <w:p w14:paraId="320DC5DD" w14:textId="7512A5A0" w:rsidR="00C07202" w:rsidRPr="00C07202" w:rsidRDefault="00C07202" w:rsidP="00C07202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u</w:t>
      </w:r>
      <w:r w:rsidRPr="00C07202">
        <w:rPr>
          <w:rFonts w:asciiTheme="majorHAnsi" w:hAnsiTheme="majorHAnsi"/>
          <w:color w:val="000000"/>
          <w:sz w:val="22"/>
          <w:szCs w:val="22"/>
        </w:rPr>
        <w:t>zyskanie decyzji pozwolenia na budowę w imieniu Inwestora,</w:t>
      </w:r>
    </w:p>
    <w:p w14:paraId="1BB93B3C" w14:textId="77777777" w:rsidR="00EF7BCB" w:rsidRPr="007C7340" w:rsidRDefault="00EF7BCB" w:rsidP="00EF7BCB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7C7340">
        <w:rPr>
          <w:rFonts w:asciiTheme="majorHAnsi" w:hAnsiTheme="majorHAnsi"/>
          <w:color w:val="000000"/>
          <w:sz w:val="22"/>
          <w:szCs w:val="22"/>
        </w:rPr>
        <w:t>udzielanie odpowiedzi na pytania i wprowadzenie zmian do dokumentacji projektowej (jeżeli będzie to konieczne) w trakcie postępowania o udzielenie zamówienia publicznego na roboty budowlane objęte projektem,</w:t>
      </w:r>
    </w:p>
    <w:p w14:paraId="2C221C14" w14:textId="77777777" w:rsidR="00EF7BCB" w:rsidRPr="007C7340" w:rsidRDefault="00EF7BCB" w:rsidP="00EF7BCB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7C7340">
        <w:rPr>
          <w:rFonts w:asciiTheme="majorHAnsi" w:hAnsiTheme="majorHAnsi"/>
          <w:color w:val="000000"/>
          <w:sz w:val="22"/>
          <w:szCs w:val="22"/>
        </w:rPr>
        <w:t>sprawowanie nadzoru autorskiego w trakcie realizacji robót budowlanych w oparciu o wykonaną dokumentację projektową do czasu zakończenia robót budowlanych objętych wykonaną dokumentacją projektową wraz z procedurami odbiorowymi,</w:t>
      </w:r>
    </w:p>
    <w:p w14:paraId="339BF658" w14:textId="77777777" w:rsidR="00EF7BCB" w:rsidRPr="007C7340" w:rsidRDefault="00EF7BCB" w:rsidP="00EF7BCB">
      <w:pPr>
        <w:suppressAutoHyphens/>
        <w:overflowPunct w:val="0"/>
        <w:autoSpaceDE w:val="0"/>
        <w:spacing w:line="276" w:lineRule="auto"/>
        <w:ind w:left="426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7C7340">
        <w:rPr>
          <w:rFonts w:asciiTheme="majorHAnsi" w:hAnsiTheme="majorHAnsi"/>
          <w:color w:val="000000"/>
          <w:sz w:val="22"/>
          <w:szCs w:val="22"/>
        </w:rPr>
        <w:t>zgodnie z ofertą stanowiącą załącznik nr 1 do umowy.</w:t>
      </w:r>
    </w:p>
    <w:p w14:paraId="3A1E3576" w14:textId="2F54DC46" w:rsidR="003114A0" w:rsidRDefault="003114A0" w:rsidP="00EF7BCB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Sporządzona dokumentacja powinna obejmować:</w:t>
      </w:r>
    </w:p>
    <w:p w14:paraId="79F30811" w14:textId="3089F933" w:rsidR="003114A0" w:rsidRPr="003114A0" w:rsidRDefault="003114A0" w:rsidP="003114A0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3114A0">
        <w:rPr>
          <w:rFonts w:asciiTheme="majorHAnsi" w:hAnsiTheme="majorHAnsi"/>
          <w:color w:val="000000"/>
          <w:sz w:val="22"/>
          <w:szCs w:val="22"/>
        </w:rPr>
        <w:t xml:space="preserve">wykonanie prac opisanych w </w:t>
      </w:r>
      <w:r w:rsidR="00710215">
        <w:rPr>
          <w:rFonts w:asciiTheme="majorHAnsi" w:hAnsiTheme="majorHAnsi"/>
          <w:color w:val="000000"/>
          <w:sz w:val="22"/>
          <w:szCs w:val="22"/>
        </w:rPr>
        <w:t>audycie remontowym z 2026 roku, który stanowi załącznik nr 2 do umowy,</w:t>
      </w:r>
    </w:p>
    <w:p w14:paraId="43EB8F7D" w14:textId="31DB9CD4" w:rsidR="003114A0" w:rsidRPr="009B2756" w:rsidRDefault="00710215" w:rsidP="003114A0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710215">
        <w:rPr>
          <w:rFonts w:asciiTheme="majorHAnsi" w:hAnsiTheme="majorHAnsi"/>
          <w:color w:val="000000"/>
          <w:sz w:val="22"/>
          <w:szCs w:val="22"/>
        </w:rPr>
        <w:t xml:space="preserve">wykonanie prac zgodnie z zaleceniami DWKZ z dnia 23.10.2025, które stanowią </w:t>
      </w:r>
      <w:r>
        <w:rPr>
          <w:rFonts w:asciiTheme="majorHAnsi" w:hAnsiTheme="majorHAnsi"/>
          <w:color w:val="000000"/>
          <w:sz w:val="22"/>
          <w:szCs w:val="22"/>
        </w:rPr>
        <w:t>z</w:t>
      </w:r>
      <w:r w:rsidRPr="00710215">
        <w:rPr>
          <w:rFonts w:asciiTheme="majorHAnsi" w:hAnsiTheme="majorHAnsi"/>
          <w:color w:val="000000"/>
          <w:sz w:val="22"/>
          <w:szCs w:val="22"/>
        </w:rPr>
        <w:t xml:space="preserve">ałącznik nr </w:t>
      </w:r>
      <w:r>
        <w:rPr>
          <w:rFonts w:asciiTheme="majorHAnsi" w:hAnsiTheme="majorHAnsi"/>
          <w:color w:val="000000"/>
          <w:sz w:val="22"/>
          <w:szCs w:val="22"/>
        </w:rPr>
        <w:t>3</w:t>
      </w:r>
      <w:r w:rsidRPr="00710215">
        <w:rPr>
          <w:rFonts w:asciiTheme="majorHAnsi" w:hAnsiTheme="majorHAnsi"/>
          <w:color w:val="000000"/>
          <w:sz w:val="22"/>
          <w:szCs w:val="22"/>
        </w:rPr>
        <w:t xml:space="preserve"> do </w:t>
      </w:r>
      <w:r>
        <w:rPr>
          <w:rFonts w:asciiTheme="majorHAnsi" w:hAnsiTheme="majorHAnsi"/>
          <w:color w:val="000000"/>
          <w:sz w:val="22"/>
          <w:szCs w:val="22"/>
        </w:rPr>
        <w:t>umowy</w:t>
      </w:r>
      <w:r w:rsidR="009B2756" w:rsidRPr="009B2756">
        <w:rPr>
          <w:rFonts w:asciiTheme="majorHAnsi" w:hAnsiTheme="majorHAnsi"/>
          <w:color w:val="000000"/>
          <w:sz w:val="22"/>
          <w:szCs w:val="22"/>
        </w:rPr>
        <w:t>, poza wykonaniem izolacji pionowej fundamentów i drenażu, które to roboty zostały już wykonane</w:t>
      </w:r>
      <w:r w:rsidR="009B2756">
        <w:rPr>
          <w:rFonts w:asciiTheme="majorHAnsi" w:hAnsiTheme="majorHAnsi"/>
          <w:color w:val="000000"/>
          <w:sz w:val="22"/>
          <w:szCs w:val="22"/>
        </w:rPr>
        <w:t>,</w:t>
      </w:r>
    </w:p>
    <w:p w14:paraId="42DE42D9" w14:textId="38E07258" w:rsidR="009B2756" w:rsidRPr="003114A0" w:rsidRDefault="009B2756" w:rsidP="003114A0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szczegółowy opis napraw detalu sztukatorskiego elewacji frontowej i elementów kamiennych </w:t>
      </w:r>
      <w:r>
        <w:rPr>
          <w:rFonts w:asciiTheme="majorHAnsi" w:hAnsiTheme="majorHAnsi"/>
          <w:color w:val="000000"/>
          <w:sz w:val="22"/>
          <w:szCs w:val="22"/>
        </w:rPr>
        <w:lastRenderedPageBreak/>
        <w:t>cokołu.</w:t>
      </w:r>
    </w:p>
    <w:p w14:paraId="014667F6" w14:textId="0D9F7A29" w:rsidR="00EF7BCB" w:rsidRPr="007C7340" w:rsidRDefault="00EF7BCB" w:rsidP="00EF7BCB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7C7340">
        <w:rPr>
          <w:rFonts w:asciiTheme="majorHAnsi" w:hAnsiTheme="majorHAnsi"/>
          <w:color w:val="000000"/>
          <w:sz w:val="22"/>
          <w:szCs w:val="22"/>
        </w:rPr>
        <w:t>Wykonawca będzie zobowiązany do uzyskania decyzji pozwolenia na budowę w imieniu Zamawiającego.</w:t>
      </w:r>
    </w:p>
    <w:p w14:paraId="7DA3309B" w14:textId="77777777" w:rsidR="00710215" w:rsidRDefault="00EF7BCB" w:rsidP="00710215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7C7340">
        <w:rPr>
          <w:rFonts w:asciiTheme="majorHAnsi" w:hAnsiTheme="majorHAnsi"/>
          <w:color w:val="000000"/>
          <w:sz w:val="22"/>
          <w:szCs w:val="22"/>
        </w:rPr>
        <w:t>Wykonawca będzie zobowiązany do uzupełnienia projektu/dokonania zmian w projekcie w przypadku, gdy zażąda tego organ administracji architektoniczno-budowlanej lub DWKZ.</w:t>
      </w:r>
    </w:p>
    <w:p w14:paraId="3CF339E7" w14:textId="4EDFE00D" w:rsidR="00710215" w:rsidRPr="00710215" w:rsidRDefault="00710215" w:rsidP="00710215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710215">
        <w:rPr>
          <w:rFonts w:asciiTheme="majorHAnsi" w:hAnsiTheme="majorHAnsi"/>
          <w:color w:val="000000"/>
          <w:sz w:val="22"/>
          <w:szCs w:val="22"/>
        </w:rPr>
        <w:t>W celu wykonania przedmiotu umowy Wykonawca otrzyma pełnomocnictwo Inwestora wraz z prawem do dysponowania nieruchomością na cele budowlane.</w:t>
      </w:r>
    </w:p>
    <w:p w14:paraId="2BBDB52F" w14:textId="77777777" w:rsidR="00EF7BCB" w:rsidRPr="007C7340" w:rsidRDefault="00EF7BCB" w:rsidP="00EF7BCB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14:paraId="5334B350" w14:textId="77777777" w:rsidR="0002673C" w:rsidRDefault="0002673C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14:paraId="44E6B583" w14:textId="77777777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2</w:t>
      </w:r>
    </w:p>
    <w:p w14:paraId="3D82A612" w14:textId="77777777" w:rsidR="00697F06" w:rsidRDefault="00450AB5" w:rsidP="00450AB5">
      <w:p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  <w:bookmarkStart w:id="0" w:name="_Hlk93559108"/>
      <w:r w:rsidRPr="007C7340">
        <w:rPr>
          <w:rFonts w:asciiTheme="majorHAnsi" w:hAnsiTheme="majorHAnsi"/>
          <w:color w:val="000000"/>
          <w:sz w:val="22"/>
          <w:szCs w:val="22"/>
        </w:rPr>
        <w:t>Wykonawca zobowiązuje się wykonać przedmiot umowy</w:t>
      </w:r>
      <w:r w:rsidR="00697F06">
        <w:rPr>
          <w:rFonts w:asciiTheme="majorHAnsi" w:hAnsiTheme="majorHAnsi"/>
          <w:color w:val="000000"/>
          <w:sz w:val="22"/>
          <w:szCs w:val="22"/>
        </w:rPr>
        <w:t>, tzn.:</w:t>
      </w:r>
    </w:p>
    <w:p w14:paraId="5AA29647" w14:textId="5CE29DD9" w:rsidR="00697F06" w:rsidRPr="00697F06" w:rsidRDefault="00697F06" w:rsidP="00697F0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  <w:r w:rsidRPr="00697F06">
        <w:rPr>
          <w:rFonts w:asciiTheme="majorHAnsi" w:hAnsiTheme="majorHAnsi"/>
          <w:color w:val="000000"/>
          <w:sz w:val="22"/>
          <w:szCs w:val="22"/>
        </w:rPr>
        <w:t>złożyć w siedzibie Zamawiającego opracowaną dokumentację,</w:t>
      </w:r>
    </w:p>
    <w:p w14:paraId="2DAC7581" w14:textId="17CD67BE" w:rsidR="00697F06" w:rsidRPr="00697F06" w:rsidRDefault="00697F06" w:rsidP="00697F0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  <w:r w:rsidRPr="00697F06">
        <w:rPr>
          <w:rFonts w:asciiTheme="majorHAnsi" w:hAnsiTheme="majorHAnsi"/>
          <w:color w:val="000000"/>
          <w:sz w:val="22"/>
          <w:szCs w:val="22"/>
        </w:rPr>
        <w:t>złożyć wniosek o pozwolenie na budowę w imieniu Inwestora,</w:t>
      </w:r>
    </w:p>
    <w:p w14:paraId="6A1AFE28" w14:textId="2A6C02E7" w:rsidR="00450AB5" w:rsidRPr="007C7340" w:rsidRDefault="00450AB5" w:rsidP="00450AB5">
      <w:p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  <w:r w:rsidRPr="007C7340">
        <w:rPr>
          <w:rFonts w:asciiTheme="majorHAnsi" w:hAnsiTheme="majorHAnsi"/>
          <w:color w:val="000000"/>
          <w:sz w:val="22"/>
          <w:szCs w:val="22"/>
        </w:rPr>
        <w:t xml:space="preserve"> w terminie </w:t>
      </w:r>
      <w:r w:rsidR="00697F06">
        <w:rPr>
          <w:rFonts w:asciiTheme="majorHAnsi" w:hAnsiTheme="majorHAnsi"/>
          <w:color w:val="000000"/>
          <w:sz w:val="22"/>
          <w:szCs w:val="22"/>
        </w:rPr>
        <w:t>12</w:t>
      </w:r>
      <w:r w:rsidRPr="007C7340">
        <w:rPr>
          <w:rFonts w:asciiTheme="majorHAnsi" w:hAnsiTheme="majorHAnsi"/>
          <w:color w:val="000000"/>
          <w:sz w:val="22"/>
          <w:szCs w:val="22"/>
        </w:rPr>
        <w:t xml:space="preserve">0 dni kalendarzowych, tj. do dnia </w:t>
      </w:r>
      <w:r>
        <w:rPr>
          <w:rFonts w:asciiTheme="majorHAnsi" w:hAnsiTheme="majorHAnsi"/>
          <w:color w:val="000000"/>
          <w:sz w:val="22"/>
          <w:szCs w:val="22"/>
        </w:rPr>
        <w:t>……………</w:t>
      </w:r>
      <w:r w:rsidRPr="007C7340">
        <w:rPr>
          <w:rFonts w:asciiTheme="majorHAnsi" w:hAnsiTheme="majorHAnsi"/>
          <w:color w:val="000000"/>
          <w:sz w:val="22"/>
          <w:szCs w:val="22"/>
        </w:rPr>
        <w:t>.</w:t>
      </w:r>
    </w:p>
    <w:bookmarkEnd w:id="0"/>
    <w:p w14:paraId="41A605FA" w14:textId="77777777" w:rsidR="0002673C" w:rsidRDefault="0002673C">
      <w:p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194014A0" w14:textId="77777777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3</w:t>
      </w:r>
    </w:p>
    <w:p w14:paraId="4A63F892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  <w:tab w:val="left" w:pos="3990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Za wykonanie przedmiotu umowy Zamawiający zapłaci Wykonawcy kwotę ……… zł netto                      (słownie: ………) powiększoną o należny podatek VAT, tj. ……… zł brutto (słownie: ………).</w:t>
      </w:r>
    </w:p>
    <w:p w14:paraId="7843C696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Wynagrodzenie o którym mowa w ust. 1 płatne będzie w terminie 30 dni od dnia doręczenia Zamawiającemu prawidłowo wystawionej faktury.</w:t>
      </w:r>
    </w:p>
    <w:p w14:paraId="5B26689E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Podstawą wystawienia faktury o której mowa w ust. 3 jest podpisany przez Zamawiającego protokół zdawczo-odbiorczy bez zastrzeżeń.</w:t>
      </w:r>
    </w:p>
    <w:p w14:paraId="6B88669D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 wykonany przedmiot umowy Wykonawca zobowiązuje się wystawić fakturę według następujących zasad:</w:t>
      </w:r>
    </w:p>
    <w:p w14:paraId="3B3ED779" w14:textId="77777777" w:rsidR="00710215" w:rsidRPr="006D3325" w:rsidRDefault="00710215" w:rsidP="00710215">
      <w:pPr>
        <w:spacing w:line="276" w:lineRule="auto"/>
        <w:ind w:left="2124" w:hanging="1698"/>
        <w:jc w:val="both"/>
        <w:rPr>
          <w:rFonts w:asciiTheme="majorHAnsi" w:hAnsiTheme="majorHAnsi"/>
          <w:color w:val="000000"/>
          <w:sz w:val="22"/>
          <w:szCs w:val="22"/>
        </w:rPr>
      </w:pPr>
      <w:r w:rsidRPr="006D3325">
        <w:rPr>
          <w:rFonts w:asciiTheme="majorHAnsi" w:hAnsiTheme="majorHAnsi"/>
          <w:color w:val="000000"/>
          <w:sz w:val="22"/>
          <w:szCs w:val="22"/>
        </w:rPr>
        <w:t xml:space="preserve">Sprzedawca: </w:t>
      </w:r>
      <w:r w:rsidRPr="006D3325">
        <w:rPr>
          <w:rFonts w:asciiTheme="majorHAnsi" w:hAnsiTheme="majorHAnsi"/>
          <w:color w:val="000000"/>
          <w:sz w:val="22"/>
          <w:szCs w:val="22"/>
        </w:rPr>
        <w:tab/>
      </w:r>
      <w:r w:rsidRPr="006D3325">
        <w:rPr>
          <w:rFonts w:asciiTheme="majorHAnsi" w:hAnsiTheme="majorHAnsi"/>
          <w:color w:val="000000"/>
          <w:sz w:val="22"/>
          <w:szCs w:val="22"/>
        </w:rPr>
        <w:tab/>
      </w:r>
      <w:r w:rsidRPr="006D3325">
        <w:rPr>
          <w:rFonts w:asciiTheme="majorHAnsi" w:hAnsiTheme="majorHAnsi"/>
          <w:color w:val="000000"/>
          <w:sz w:val="22"/>
          <w:szCs w:val="22"/>
        </w:rPr>
        <w:tab/>
      </w:r>
      <w:r w:rsidRPr="006D3325">
        <w:rPr>
          <w:rFonts w:asciiTheme="majorHAnsi" w:hAnsiTheme="majorHAnsi"/>
          <w:color w:val="000000"/>
          <w:sz w:val="22"/>
          <w:szCs w:val="22"/>
        </w:rPr>
        <w:tab/>
        <w:t>…</w:t>
      </w:r>
    </w:p>
    <w:p w14:paraId="74DD18D1" w14:textId="184C39C8" w:rsidR="00710215" w:rsidRPr="006D3325" w:rsidRDefault="00710215" w:rsidP="00710215">
      <w:pPr>
        <w:spacing w:line="276" w:lineRule="auto"/>
        <w:ind w:left="4248" w:hanging="3822"/>
        <w:jc w:val="both"/>
        <w:rPr>
          <w:rFonts w:asciiTheme="majorHAnsi" w:hAnsiTheme="majorHAnsi"/>
          <w:color w:val="000000"/>
          <w:sz w:val="22"/>
          <w:szCs w:val="22"/>
        </w:rPr>
      </w:pPr>
      <w:r w:rsidRPr="006D3325">
        <w:rPr>
          <w:rFonts w:asciiTheme="majorHAnsi" w:hAnsiTheme="majorHAnsi"/>
          <w:color w:val="000000"/>
          <w:sz w:val="22"/>
          <w:szCs w:val="22"/>
        </w:rPr>
        <w:t xml:space="preserve">Nabywca: </w:t>
      </w:r>
      <w:r w:rsidRPr="006D3325">
        <w:rPr>
          <w:rFonts w:asciiTheme="majorHAnsi" w:hAnsiTheme="majorHAnsi"/>
          <w:color w:val="000000"/>
          <w:sz w:val="22"/>
          <w:szCs w:val="22"/>
        </w:rPr>
        <w:tab/>
        <w:t xml:space="preserve">Wspólnota Mieszkaniowa </w:t>
      </w:r>
      <w:r w:rsidR="009B2756">
        <w:rPr>
          <w:rFonts w:asciiTheme="majorHAnsi" w:hAnsiTheme="majorHAnsi"/>
          <w:color w:val="000000"/>
          <w:sz w:val="22"/>
          <w:szCs w:val="22"/>
        </w:rPr>
        <w:t>Plac Jana Pawła II 2</w:t>
      </w:r>
      <w:r w:rsidRPr="006D3325">
        <w:rPr>
          <w:rFonts w:asciiTheme="majorHAnsi" w:hAnsiTheme="majorHAnsi"/>
          <w:color w:val="000000"/>
          <w:sz w:val="22"/>
          <w:szCs w:val="22"/>
        </w:rPr>
        <w:t xml:space="preserve"> Lubawka</w:t>
      </w:r>
    </w:p>
    <w:p w14:paraId="610DFE4A" w14:textId="74BAFAEB" w:rsidR="00710215" w:rsidRPr="006D3325" w:rsidRDefault="00710215" w:rsidP="00710215">
      <w:pPr>
        <w:spacing w:line="276" w:lineRule="auto"/>
        <w:ind w:left="4248"/>
        <w:jc w:val="both"/>
        <w:rPr>
          <w:rFonts w:asciiTheme="majorHAnsi" w:hAnsiTheme="majorHAnsi"/>
          <w:color w:val="000000"/>
          <w:sz w:val="22"/>
          <w:szCs w:val="22"/>
        </w:rPr>
      </w:pPr>
      <w:r w:rsidRPr="006D3325">
        <w:rPr>
          <w:rFonts w:asciiTheme="majorHAnsi" w:hAnsiTheme="majorHAnsi"/>
          <w:color w:val="000000"/>
          <w:sz w:val="22"/>
          <w:szCs w:val="22"/>
        </w:rPr>
        <w:t xml:space="preserve">58-420 Lubawka, NIP: </w:t>
      </w:r>
      <w:r w:rsidR="009B2756" w:rsidRPr="009B2756">
        <w:rPr>
          <w:rFonts w:asciiTheme="majorHAnsi" w:hAnsiTheme="majorHAnsi"/>
          <w:color w:val="000000"/>
          <w:sz w:val="22"/>
          <w:szCs w:val="22"/>
        </w:rPr>
        <w:t>6141580149</w:t>
      </w:r>
    </w:p>
    <w:p w14:paraId="70E13A2A" w14:textId="77777777" w:rsidR="00710215" w:rsidRPr="006D3325" w:rsidRDefault="00710215" w:rsidP="00710215">
      <w:pPr>
        <w:spacing w:line="276" w:lineRule="auto"/>
        <w:ind w:left="4248" w:hanging="3822"/>
        <w:jc w:val="both"/>
        <w:rPr>
          <w:rFonts w:asciiTheme="majorHAnsi" w:hAnsiTheme="majorHAnsi"/>
          <w:sz w:val="22"/>
          <w:szCs w:val="22"/>
        </w:rPr>
      </w:pPr>
      <w:r w:rsidRPr="006D3325">
        <w:rPr>
          <w:rFonts w:asciiTheme="majorHAnsi" w:hAnsiTheme="majorHAnsi"/>
          <w:sz w:val="22"/>
          <w:szCs w:val="22"/>
        </w:rPr>
        <w:t xml:space="preserve">Adres do korespondencji (odbiorca): </w:t>
      </w:r>
      <w:r w:rsidRPr="006D3325">
        <w:rPr>
          <w:rFonts w:asciiTheme="majorHAnsi" w:hAnsiTheme="majorHAnsi"/>
          <w:sz w:val="22"/>
          <w:szCs w:val="22"/>
        </w:rPr>
        <w:tab/>
        <w:t>Zakład Gospodarki Miejskiej w Lubawce</w:t>
      </w:r>
    </w:p>
    <w:p w14:paraId="0B8162EF" w14:textId="77777777" w:rsidR="00710215" w:rsidRPr="006D3325" w:rsidRDefault="00710215" w:rsidP="00710215">
      <w:pPr>
        <w:spacing w:line="276" w:lineRule="auto"/>
        <w:ind w:left="4248"/>
        <w:jc w:val="both"/>
        <w:rPr>
          <w:rFonts w:asciiTheme="majorHAnsi" w:hAnsiTheme="majorHAnsi"/>
          <w:sz w:val="22"/>
          <w:szCs w:val="22"/>
        </w:rPr>
      </w:pPr>
      <w:r w:rsidRPr="006D3325">
        <w:rPr>
          <w:rFonts w:asciiTheme="majorHAnsi" w:hAnsiTheme="majorHAnsi"/>
          <w:sz w:val="22"/>
          <w:szCs w:val="22"/>
        </w:rPr>
        <w:t>58-420 Lubawka, ul. Zielona 12</w:t>
      </w:r>
    </w:p>
    <w:p w14:paraId="008E218F" w14:textId="77777777" w:rsidR="00D91678" w:rsidRPr="00264938" w:rsidRDefault="00D91678" w:rsidP="00D91678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ascii="Cambria" w:hAnsi="Cambria" w:cs="Cambria"/>
          <w:sz w:val="22"/>
          <w:szCs w:val="22"/>
        </w:rPr>
      </w:pPr>
      <w:r w:rsidRPr="00264938">
        <w:rPr>
          <w:rFonts w:ascii="Cambria" w:hAnsi="Cambria"/>
          <w:color w:val="000000"/>
          <w:sz w:val="22"/>
          <w:szCs w:val="22"/>
        </w:rPr>
        <w:t xml:space="preserve">Strony zgodnie oświadczają, że od dnia wejścia w życie obowiązkowego </w:t>
      </w:r>
      <w:proofErr w:type="spellStart"/>
      <w:r w:rsidRPr="00264938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264938">
        <w:rPr>
          <w:rFonts w:ascii="Cambria" w:hAnsi="Cambria"/>
          <w:color w:val="000000"/>
          <w:sz w:val="22"/>
          <w:szCs w:val="22"/>
        </w:rPr>
        <w:t xml:space="preserve"> wszelkie faktury będą wystawiane i przesyłane wyłącznie w formie ustrukturyzowanej (FA(3)) do Krajowego Systemu e-Faktur (</w:t>
      </w:r>
      <w:proofErr w:type="spellStart"/>
      <w:r w:rsidRPr="00264938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264938">
        <w:rPr>
          <w:rFonts w:ascii="Cambria" w:hAnsi="Cambria"/>
          <w:color w:val="000000"/>
          <w:sz w:val="22"/>
          <w:szCs w:val="22"/>
        </w:rPr>
        <w:t>).</w:t>
      </w:r>
    </w:p>
    <w:p w14:paraId="67AA0EFD" w14:textId="77777777" w:rsidR="00D91678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82AEF">
        <w:rPr>
          <w:rFonts w:ascii="Cambria" w:hAnsi="Cambria"/>
          <w:color w:val="000000"/>
          <w:sz w:val="22"/>
          <w:szCs w:val="22"/>
        </w:rPr>
        <w:t xml:space="preserve">Faktura ustrukturyzowana (e-faktura) – faktura ustrukturyzowana w formacie FA(3) przesłana do </w:t>
      </w:r>
      <w:proofErr w:type="spellStart"/>
      <w:r w:rsidRPr="00E82AEF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E82AEF">
        <w:rPr>
          <w:rFonts w:ascii="Cambria" w:hAnsi="Cambria"/>
          <w:color w:val="000000"/>
          <w:sz w:val="22"/>
          <w:szCs w:val="22"/>
        </w:rPr>
        <w:t xml:space="preserve"> i opatrzona unikalnym numerem identyfikacyjnym </w:t>
      </w:r>
      <w:proofErr w:type="spellStart"/>
      <w:r w:rsidRPr="00E82AEF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E82AEF">
        <w:rPr>
          <w:rFonts w:ascii="Cambria" w:hAnsi="Cambria"/>
          <w:color w:val="000000"/>
          <w:sz w:val="22"/>
          <w:szCs w:val="22"/>
        </w:rPr>
        <w:t xml:space="preserve"> (</w:t>
      </w:r>
      <w:proofErr w:type="spellStart"/>
      <w:r w:rsidRPr="00E82AEF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E82AEF">
        <w:rPr>
          <w:rFonts w:ascii="Cambria" w:hAnsi="Cambria"/>
          <w:color w:val="000000"/>
          <w:sz w:val="22"/>
          <w:szCs w:val="22"/>
        </w:rPr>
        <w:t xml:space="preserve"> ID).</w:t>
      </w:r>
    </w:p>
    <w:p w14:paraId="020DE7EA" w14:textId="77777777" w:rsidR="00D91678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82AEF">
        <w:rPr>
          <w:rFonts w:ascii="Cambria" w:hAnsi="Cambria"/>
          <w:color w:val="000000"/>
          <w:sz w:val="22"/>
          <w:szCs w:val="22"/>
        </w:rPr>
        <w:t xml:space="preserve">W przypadku awarii </w:t>
      </w:r>
      <w:proofErr w:type="spellStart"/>
      <w:r w:rsidRPr="00E82AEF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E82AEF">
        <w:rPr>
          <w:rFonts w:ascii="Cambria" w:hAnsi="Cambria"/>
          <w:color w:val="000000"/>
          <w:sz w:val="22"/>
          <w:szCs w:val="22"/>
        </w:rPr>
        <w:t xml:space="preserve"> i konieczności wystawienia faktury w trybie offline, Wystawca zobowiązuje się do przesłania jej do </w:t>
      </w:r>
      <w:proofErr w:type="spellStart"/>
      <w:r w:rsidRPr="00E82AEF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E82AEF">
        <w:rPr>
          <w:rFonts w:ascii="Cambria" w:hAnsi="Cambria"/>
          <w:color w:val="000000"/>
          <w:sz w:val="22"/>
          <w:szCs w:val="22"/>
        </w:rPr>
        <w:t xml:space="preserve"> nie później niż w następnym dniu roboczym po ustaniu awarii, z zachowaniem wszystkich wymogów prawnych. </w:t>
      </w:r>
    </w:p>
    <w:p w14:paraId="6A86BF71" w14:textId="77777777" w:rsidR="00D91678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82AEF">
        <w:rPr>
          <w:rFonts w:ascii="Cambria" w:hAnsi="Cambria"/>
          <w:color w:val="000000"/>
          <w:sz w:val="22"/>
          <w:szCs w:val="22"/>
        </w:rPr>
        <w:t xml:space="preserve">Termin płatności wynagrodzenia rozpoczyna bieg od dnia prawidłowego wystawienia i doręczenia e-faktury w </w:t>
      </w:r>
      <w:proofErr w:type="spellStart"/>
      <w:r w:rsidRPr="00E82AEF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E82AEF">
        <w:rPr>
          <w:rFonts w:ascii="Cambria" w:hAnsi="Cambria"/>
          <w:color w:val="000000"/>
          <w:sz w:val="22"/>
          <w:szCs w:val="22"/>
        </w:rPr>
        <w:t>.</w:t>
      </w:r>
    </w:p>
    <w:p w14:paraId="4E6B3E2D" w14:textId="77777777" w:rsidR="00D91678" w:rsidRPr="00E82AEF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J</w:t>
      </w:r>
      <w:r w:rsidRPr="00E82AEF">
        <w:rPr>
          <w:rFonts w:ascii="Cambria" w:hAnsi="Cambria"/>
          <w:color w:val="000000"/>
          <w:sz w:val="22"/>
          <w:szCs w:val="22"/>
        </w:rPr>
        <w:t xml:space="preserve">eśli zgodnie z powszechnie obowiązującymi przepisami objęcie Wykonawcy obowiązkiem korzystania z </w:t>
      </w:r>
      <w:proofErr w:type="spellStart"/>
      <w:r w:rsidRPr="00E82AEF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E82AEF">
        <w:rPr>
          <w:rFonts w:ascii="Cambria" w:hAnsi="Cambria"/>
          <w:color w:val="000000"/>
          <w:sz w:val="22"/>
          <w:szCs w:val="22"/>
        </w:rPr>
        <w:t xml:space="preserve"> nastąpi później niż 1 lutego 2026 r – fakultatywnie do czasu objęcia tym obowiązkiem Wykonawca może przekazywać papierowe faktury.</w:t>
      </w:r>
    </w:p>
    <w:p w14:paraId="450D8469" w14:textId="5ECE12C8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B8B15E6" w14:textId="77777777" w:rsidR="00EF7BCB" w:rsidRPr="007C7340" w:rsidRDefault="00EF7BCB" w:rsidP="00EF7BC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b/>
          <w:sz w:val="22"/>
          <w:szCs w:val="22"/>
        </w:rPr>
        <w:t xml:space="preserve">§ </w:t>
      </w:r>
      <w:r>
        <w:rPr>
          <w:rFonts w:asciiTheme="majorHAnsi" w:hAnsiTheme="majorHAnsi"/>
          <w:b/>
          <w:sz w:val="22"/>
          <w:szCs w:val="22"/>
        </w:rPr>
        <w:t>4</w:t>
      </w:r>
    </w:p>
    <w:p w14:paraId="01D3FBB0" w14:textId="093EC109" w:rsidR="00EF7BCB" w:rsidRPr="007C7340" w:rsidRDefault="007E09E0" w:rsidP="00EF7BCB">
      <w:pPr>
        <w:tabs>
          <w:tab w:val="left" w:pos="426"/>
          <w:tab w:val="left" w:pos="3990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lastRenderedPageBreak/>
        <w:t>Strony ustalają</w:t>
      </w:r>
      <w:r w:rsidR="00EF7BCB" w:rsidRPr="007C7340">
        <w:rPr>
          <w:rFonts w:asciiTheme="majorHAnsi" w:hAnsiTheme="majorHAnsi"/>
          <w:sz w:val="22"/>
          <w:szCs w:val="22"/>
        </w:rPr>
        <w:t xml:space="preserve"> płatności częściowe za prace projektowe:</w:t>
      </w:r>
    </w:p>
    <w:p w14:paraId="3C6B4E54" w14:textId="6DD1303C" w:rsidR="00EF7BCB" w:rsidRPr="007C7340" w:rsidRDefault="00EF7BCB" w:rsidP="00EF7BCB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t xml:space="preserve">po sporządzeniu i przekazaniu Zamawiającemu kompletnej dokumentacji projektowej – płatność nie więcej niż </w:t>
      </w:r>
      <w:r w:rsidR="00AC4501">
        <w:rPr>
          <w:rFonts w:asciiTheme="majorHAnsi" w:hAnsiTheme="majorHAnsi"/>
          <w:sz w:val="22"/>
          <w:szCs w:val="22"/>
        </w:rPr>
        <w:t>50</w:t>
      </w:r>
      <w:r w:rsidRPr="007C7340">
        <w:rPr>
          <w:rFonts w:asciiTheme="majorHAnsi" w:hAnsiTheme="majorHAnsi"/>
          <w:sz w:val="22"/>
          <w:szCs w:val="22"/>
        </w:rPr>
        <w:t xml:space="preserve"> % wartości przedmiotu umowy,</w:t>
      </w:r>
    </w:p>
    <w:p w14:paraId="7BA8B99E" w14:textId="6A00CE59" w:rsidR="00EF7BCB" w:rsidRPr="007C7340" w:rsidRDefault="00EF7BCB" w:rsidP="00EF7BCB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t xml:space="preserve">po uzyskaniu decyzji pozwolenia na budowę </w:t>
      </w:r>
      <w:r w:rsidR="00B5070B" w:rsidRPr="00B5070B">
        <w:rPr>
          <w:rFonts w:asciiTheme="majorHAnsi" w:hAnsiTheme="majorHAnsi"/>
          <w:sz w:val="22"/>
          <w:szCs w:val="22"/>
        </w:rPr>
        <w:t xml:space="preserve">lub uzyskaniu zaświadczenia o braku sprzeciwu organu administracji arch.-bud. do zgłoszenia robót budowlanych </w:t>
      </w:r>
      <w:r w:rsidRPr="007C7340">
        <w:rPr>
          <w:rFonts w:asciiTheme="majorHAnsi" w:hAnsiTheme="majorHAnsi"/>
          <w:sz w:val="22"/>
          <w:szCs w:val="22"/>
        </w:rPr>
        <w:t xml:space="preserve">(wydanej na podstawie dokumentacji stanowiącej przedmiot niniejszej umowy) – płatność </w:t>
      </w:r>
      <w:r>
        <w:rPr>
          <w:rFonts w:asciiTheme="majorHAnsi" w:hAnsiTheme="majorHAnsi"/>
          <w:sz w:val="22"/>
          <w:szCs w:val="22"/>
        </w:rPr>
        <w:t>pozostałej części</w:t>
      </w:r>
      <w:r w:rsidRPr="007C7340">
        <w:rPr>
          <w:rFonts w:asciiTheme="majorHAnsi" w:hAnsiTheme="majorHAnsi"/>
          <w:sz w:val="22"/>
          <w:szCs w:val="22"/>
        </w:rPr>
        <w:t xml:space="preserve"> wartości przedmiotu umowy.</w:t>
      </w:r>
    </w:p>
    <w:p w14:paraId="5A03B6DD" w14:textId="77777777" w:rsidR="00EF7BCB" w:rsidRDefault="00EF7BC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29D7D79" w14:textId="360436D7" w:rsidR="0002673C" w:rsidRDefault="00B806B1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§ </w:t>
      </w:r>
      <w:r w:rsidR="003D33D5">
        <w:rPr>
          <w:rFonts w:asciiTheme="majorHAnsi" w:hAnsiTheme="majorHAnsi"/>
          <w:b/>
          <w:sz w:val="22"/>
          <w:szCs w:val="22"/>
        </w:rPr>
        <w:t>5</w:t>
      </w:r>
    </w:p>
    <w:p w14:paraId="5EE34FD1" w14:textId="77777777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Zamawiający oświadcza, że będzie realizować płatność za fakturę z zastosowaniem mechanizmu podzielonej płatności tzw. </w:t>
      </w:r>
      <w:proofErr w:type="spellStart"/>
      <w:r>
        <w:rPr>
          <w:rFonts w:asciiTheme="majorHAnsi" w:hAnsiTheme="majorHAnsi"/>
          <w:sz w:val="22"/>
          <w:szCs w:val="22"/>
        </w:rPr>
        <w:t>split</w:t>
      </w:r>
      <w:proofErr w:type="spellEnd"/>
      <w:r>
        <w:rPr>
          <w:rFonts w:asciiTheme="majorHAnsi" w:hAnsiTheme="majorHAnsi"/>
          <w:sz w:val="22"/>
          <w:szCs w:val="22"/>
        </w:rPr>
        <w:t xml:space="preserve"> </w:t>
      </w:r>
      <w:proofErr w:type="spellStart"/>
      <w:r>
        <w:rPr>
          <w:rFonts w:asciiTheme="majorHAnsi" w:hAnsiTheme="majorHAnsi"/>
          <w:sz w:val="22"/>
          <w:szCs w:val="22"/>
        </w:rPr>
        <w:t>payment</w:t>
      </w:r>
      <w:proofErr w:type="spellEnd"/>
      <w:r>
        <w:rPr>
          <w:rFonts w:asciiTheme="majorHAnsi" w:hAnsiTheme="majorHAnsi"/>
          <w:sz w:val="22"/>
          <w:szCs w:val="22"/>
        </w:rPr>
        <w:t xml:space="preserve">. Za zapłatę w tym systemie uznaje się za dokonanie płatności w terminie ustalonym w § 3 ust. 2 umowy. </w:t>
      </w:r>
    </w:p>
    <w:p w14:paraId="5179DBFE" w14:textId="48621598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Wynagrodzenie, o którym mowa w § 4 ust. 1 umowy będzie przekazane na rachunek bankowy Wykonawcy o numerze ………</w:t>
      </w:r>
      <w:r w:rsidR="00D91678">
        <w:rPr>
          <w:rFonts w:asciiTheme="majorHAnsi" w:hAnsiTheme="majorHAnsi"/>
          <w:sz w:val="22"/>
          <w:szCs w:val="22"/>
        </w:rPr>
        <w:t>………………………………………………………………………………</w:t>
      </w:r>
      <w:r>
        <w:rPr>
          <w:rFonts w:asciiTheme="majorHAnsi" w:hAnsiTheme="majorHAnsi"/>
          <w:sz w:val="22"/>
          <w:szCs w:val="22"/>
        </w:rPr>
        <w:t xml:space="preserve"> (rachunek bankowy musi widnieć w wykazie podatników VAT Ministra Finansów). </w:t>
      </w:r>
    </w:p>
    <w:p w14:paraId="4AF97BA9" w14:textId="77777777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Rachunek bankowy Wykonawcy wskazany w niniejszej umowie może być zmieniony tylko poprzez aneks do umowy podpisany przez obie Strony umowy. </w:t>
      </w:r>
    </w:p>
    <w:p w14:paraId="6009DACF" w14:textId="77777777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Przeniesienie praw wynikających z niemniejszej umowy możliwe jest tylko po uzyskaniu pisemnej zgody Zamawiającego.</w:t>
      </w:r>
    </w:p>
    <w:p w14:paraId="42AC602B" w14:textId="77777777" w:rsidR="0002673C" w:rsidRDefault="0002673C">
      <w:pPr>
        <w:pStyle w:val="Akapitzlist"/>
        <w:spacing w:line="276" w:lineRule="auto"/>
        <w:ind w:left="0"/>
        <w:jc w:val="both"/>
        <w:rPr>
          <w:rFonts w:asciiTheme="majorHAnsi" w:hAnsiTheme="majorHAnsi"/>
          <w:sz w:val="22"/>
          <w:szCs w:val="22"/>
        </w:rPr>
      </w:pPr>
    </w:p>
    <w:p w14:paraId="52B4E80F" w14:textId="761B186F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§ </w:t>
      </w:r>
      <w:r w:rsidR="003D33D5">
        <w:rPr>
          <w:rFonts w:asciiTheme="majorHAnsi" w:hAnsiTheme="majorHAnsi"/>
          <w:b/>
          <w:sz w:val="22"/>
          <w:szCs w:val="22"/>
        </w:rPr>
        <w:t>6</w:t>
      </w:r>
    </w:p>
    <w:p w14:paraId="0C2FD8F3" w14:textId="77777777" w:rsidR="00EF7BCB" w:rsidRPr="007C7340" w:rsidRDefault="00EF7BCB" w:rsidP="00EF7BCB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t xml:space="preserve">Wykonawca udziela Zamawiającemu gwarancji na przedmiot umowy na okres 3 miesięcy. </w:t>
      </w:r>
    </w:p>
    <w:p w14:paraId="22A2A125" w14:textId="77777777" w:rsidR="00EF7BCB" w:rsidRPr="007C7340" w:rsidRDefault="00EF7BCB" w:rsidP="00EF7BCB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t xml:space="preserve">Wykonawca ponosi wobec Zleceniodawcy odpowiedzialność z tytułu rękojmi za wady fizyczne </w:t>
      </w:r>
      <w:r w:rsidRPr="007C7340">
        <w:rPr>
          <w:rFonts w:asciiTheme="majorHAnsi" w:hAnsiTheme="majorHAnsi"/>
          <w:sz w:val="22"/>
          <w:szCs w:val="22"/>
        </w:rPr>
        <w:br/>
        <w:t xml:space="preserve">w terminie i na zasadach określonych w kodeksie cywilnym. </w:t>
      </w:r>
    </w:p>
    <w:p w14:paraId="540CCB20" w14:textId="77777777" w:rsidR="00EF7BCB" w:rsidRPr="007C7340" w:rsidRDefault="00EF7BCB" w:rsidP="00EF7BCB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14:paraId="09D97DCB" w14:textId="77777777" w:rsidR="00EF7BCB" w:rsidRPr="007C7340" w:rsidRDefault="00EF7BCB" w:rsidP="00EF7BCB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t xml:space="preserve">W okresie 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14:paraId="361EDDC9" w14:textId="77777777" w:rsidR="0002673C" w:rsidRDefault="0002673C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24EC86F5" w14:textId="7D67D060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3D33D5">
        <w:rPr>
          <w:rFonts w:asciiTheme="majorHAnsi" w:hAnsiTheme="majorHAnsi"/>
          <w:b/>
          <w:bCs/>
          <w:sz w:val="22"/>
          <w:szCs w:val="22"/>
        </w:rPr>
        <w:t>7</w:t>
      </w:r>
    </w:p>
    <w:p w14:paraId="21022A2A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zobowiązany jest do posiadania ubezpieczenia od odpowiedzialności cywilnej z tytułu prowadzonej działalności gospodarczej i jego utrzymania w czasie trwania umowy. </w:t>
      </w:r>
    </w:p>
    <w:p w14:paraId="6B1859D5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203B32A6" w14:textId="4E8246B3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§ </w:t>
      </w:r>
      <w:r w:rsidR="003D33D5">
        <w:rPr>
          <w:rFonts w:asciiTheme="majorHAnsi" w:hAnsiTheme="majorHAnsi"/>
          <w:b/>
          <w:sz w:val="22"/>
          <w:szCs w:val="22"/>
        </w:rPr>
        <w:t>8</w:t>
      </w:r>
    </w:p>
    <w:p w14:paraId="1A12BDEF" w14:textId="77777777" w:rsidR="0002673C" w:rsidRDefault="00B806B1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Strony postanawiają, że Zamawiający może odstąpić od umowy w następujących wypadkach: </w:t>
      </w:r>
    </w:p>
    <w:p w14:paraId="5C0D3311" w14:textId="77777777" w:rsidR="0002673C" w:rsidRDefault="00B806B1">
      <w:pPr>
        <w:numPr>
          <w:ilvl w:val="0"/>
          <w:numId w:val="7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jeżeli zostanie ogłoszona upadłość Wykonawcy, </w:t>
      </w:r>
    </w:p>
    <w:p w14:paraId="016D0AB1" w14:textId="77777777" w:rsidR="0002673C" w:rsidRDefault="00B806B1">
      <w:pPr>
        <w:numPr>
          <w:ilvl w:val="0"/>
          <w:numId w:val="7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jeżeli Zamawiający poweźmie informację, że Wykonawca nie reguluje swoich wymagalnych zobowiązań pieniężnych </w:t>
      </w:r>
    </w:p>
    <w:p w14:paraId="4F3FD0E9" w14:textId="77777777" w:rsidR="0002673C" w:rsidRDefault="00B806B1">
      <w:pPr>
        <w:numPr>
          <w:ilvl w:val="0"/>
          <w:numId w:val="7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14:paraId="5E3E65B7" w14:textId="77777777" w:rsidR="0002673C" w:rsidRDefault="00B806B1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Odstąpienie od umowy powinno nastąpić w formie pisemnej z podaniem uzasadnienia.</w:t>
      </w:r>
    </w:p>
    <w:p w14:paraId="1AD11871" w14:textId="77777777" w:rsidR="0002673C" w:rsidRDefault="00B806B1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przypadku o którym mowa w ust. 1 strony dokonają rozliczenia wykonanych robót na dzień odstąpienia. Wykonawca zobowiązany będzie do zabezpieczenia przerwanych robót.</w:t>
      </w:r>
    </w:p>
    <w:p w14:paraId="6C9D83CD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03F19EE" w14:textId="3E55B4C7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3D33D5">
        <w:rPr>
          <w:rFonts w:asciiTheme="majorHAnsi" w:hAnsiTheme="majorHAnsi"/>
          <w:b/>
          <w:bCs/>
          <w:sz w:val="22"/>
          <w:szCs w:val="22"/>
        </w:rPr>
        <w:t>9</w:t>
      </w:r>
    </w:p>
    <w:p w14:paraId="7FD299D2" w14:textId="6AE807DB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Strony zastrzegają sobie odpowiedzialność za niewyko</w:t>
      </w:r>
      <w:r w:rsidR="003D33D5">
        <w:rPr>
          <w:rFonts w:asciiTheme="majorHAnsi" w:hAnsiTheme="majorHAnsi"/>
          <w:sz w:val="22"/>
          <w:szCs w:val="22"/>
        </w:rPr>
        <w:t>n</w:t>
      </w:r>
      <w:r>
        <w:rPr>
          <w:rFonts w:asciiTheme="majorHAnsi" w:hAnsiTheme="majorHAnsi"/>
          <w:sz w:val="22"/>
          <w:szCs w:val="22"/>
        </w:rPr>
        <w:t xml:space="preserve">anie lub nienależyte wykonanie zobowiązań wynikających z niniejszej umowy na następujących zasadach: </w:t>
      </w:r>
    </w:p>
    <w:p w14:paraId="4D640FBD" w14:textId="77777777" w:rsidR="0002673C" w:rsidRDefault="00B806B1">
      <w:pPr>
        <w:numPr>
          <w:ilvl w:val="0"/>
          <w:numId w:val="8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zapłaci Zamawiającemu karę umowną: </w:t>
      </w:r>
    </w:p>
    <w:p w14:paraId="12BCA8A5" w14:textId="77777777" w:rsidR="0002673C" w:rsidRDefault="00B806B1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 odstąpienie od umowy z przyczyn zależnych od Wykonawcy w wysokości 25% wynagrodzenia umownego,</w:t>
      </w:r>
    </w:p>
    <w:p w14:paraId="6A9E7364" w14:textId="1DD5817B" w:rsidR="0002673C" w:rsidRDefault="00B806B1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 niewykonanie przedmiotu umowy w wyznaczonym terminie w wysokości </w:t>
      </w:r>
      <w:r w:rsidR="00B2777C">
        <w:rPr>
          <w:rFonts w:asciiTheme="majorHAnsi" w:hAnsiTheme="majorHAnsi"/>
          <w:sz w:val="22"/>
          <w:szCs w:val="22"/>
        </w:rPr>
        <w:t>0,5</w:t>
      </w:r>
      <w:r>
        <w:rPr>
          <w:rFonts w:asciiTheme="majorHAnsi" w:hAnsiTheme="majorHAnsi"/>
          <w:sz w:val="22"/>
          <w:szCs w:val="22"/>
        </w:rPr>
        <w:t>% wynagrodzenia umownego za każdy dzień zwłoki,</w:t>
      </w:r>
    </w:p>
    <w:p w14:paraId="5BBDBF09" w14:textId="57C6B9C7" w:rsidR="0002673C" w:rsidRDefault="00B806B1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 </w:t>
      </w:r>
      <w:r>
        <w:rPr>
          <w:rFonts w:asciiTheme="majorHAnsi" w:hAnsiTheme="majorHAnsi"/>
          <w:color w:val="000000"/>
          <w:sz w:val="22"/>
          <w:szCs w:val="22"/>
        </w:rPr>
        <w:t xml:space="preserve">nie usunięcie wad stwierdzonych przy odbiorze lub okresie gwarancji lub rękojmi w wysokości </w:t>
      </w:r>
      <w:r w:rsidR="00B2777C">
        <w:rPr>
          <w:rFonts w:asciiTheme="majorHAnsi" w:hAnsiTheme="majorHAnsi"/>
          <w:color w:val="000000"/>
          <w:sz w:val="22"/>
          <w:szCs w:val="22"/>
        </w:rPr>
        <w:t>0,5</w:t>
      </w:r>
      <w:r>
        <w:rPr>
          <w:rFonts w:asciiTheme="majorHAnsi" w:hAnsiTheme="majorHAnsi"/>
          <w:color w:val="000000"/>
          <w:sz w:val="22"/>
          <w:szCs w:val="22"/>
        </w:rPr>
        <w:t>% wynagrodzenia umownego za każdy dzień zwłoki licząc od dnia następującego po dniu wyznaczonym do usunięcia wad,</w:t>
      </w:r>
    </w:p>
    <w:p w14:paraId="195691D7" w14:textId="77777777" w:rsidR="0002673C" w:rsidRDefault="00B806B1">
      <w:pPr>
        <w:numPr>
          <w:ilvl w:val="0"/>
          <w:numId w:val="8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Zamawiający zapłaci Wykonawcy karę umowną za zwłokę w odbiorze przedmiotu umowy w wysokości 0,5% wynagrodzenia umownego za każdy dzień zwłoki w odbiorze. </w:t>
      </w:r>
    </w:p>
    <w:p w14:paraId="2925A938" w14:textId="77777777" w:rsidR="0002673C" w:rsidRDefault="0002673C">
      <w:pPr>
        <w:spacing w:line="276" w:lineRule="auto"/>
        <w:jc w:val="both"/>
        <w:rPr>
          <w:rFonts w:asciiTheme="majorHAnsi" w:hAnsiTheme="majorHAnsi"/>
          <w:color w:val="222222"/>
          <w:sz w:val="22"/>
          <w:szCs w:val="22"/>
        </w:rPr>
      </w:pPr>
    </w:p>
    <w:p w14:paraId="24D98118" w14:textId="220C9658" w:rsidR="0002673C" w:rsidRDefault="00B806B1">
      <w:pPr>
        <w:spacing w:line="276" w:lineRule="auto"/>
        <w:jc w:val="center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b/>
          <w:color w:val="000000"/>
          <w:sz w:val="22"/>
          <w:szCs w:val="22"/>
        </w:rPr>
        <w:t xml:space="preserve">§ </w:t>
      </w:r>
      <w:r w:rsidR="003D33D5">
        <w:rPr>
          <w:rFonts w:asciiTheme="majorHAnsi" w:hAnsiTheme="majorHAnsi"/>
          <w:b/>
          <w:color w:val="000000"/>
          <w:sz w:val="22"/>
          <w:szCs w:val="22"/>
        </w:rPr>
        <w:t>10</w:t>
      </w:r>
    </w:p>
    <w:p w14:paraId="473A2E97" w14:textId="77777777" w:rsidR="0002673C" w:rsidRDefault="00B806B1">
      <w:pPr>
        <w:pStyle w:val="Tekstpodstawowy"/>
        <w:numPr>
          <w:ilvl w:val="0"/>
          <w:numId w:val="10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Do kierowania pracami związanymi z wykonywaniem obowiązków wynikających z treści niniejszej Umowy Zamawiający wyznacza: Maciej Kosal</w:t>
      </w:r>
    </w:p>
    <w:p w14:paraId="1E1A2B87" w14:textId="77777777" w:rsidR="0002673C" w:rsidRDefault="00B806B1">
      <w:pPr>
        <w:pStyle w:val="Tekstpodstawowy"/>
        <w:numPr>
          <w:ilvl w:val="0"/>
          <w:numId w:val="10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Do kierowania pracami związanymi z wykonywaniem obowiązków wynikających z treści niniejszej Umowy Wykonawca wyznacza: ………</w:t>
      </w:r>
    </w:p>
    <w:p w14:paraId="6D049742" w14:textId="77777777" w:rsidR="0002673C" w:rsidRDefault="0002673C">
      <w:pPr>
        <w:pStyle w:val="Tekstpodstawowy"/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p w14:paraId="642BA82D" w14:textId="3D0AB640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  <w:r w:rsidR="003D33D5">
        <w:rPr>
          <w:rFonts w:asciiTheme="majorHAnsi" w:hAnsiTheme="majorHAnsi"/>
          <w:b/>
          <w:sz w:val="22"/>
          <w:szCs w:val="22"/>
        </w:rPr>
        <w:t>1</w:t>
      </w:r>
    </w:p>
    <w:p w14:paraId="79DFA115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Wszelkie zmiany umowy wymagają formy pisemnej pod rygorem nieważności. </w:t>
      </w:r>
    </w:p>
    <w:p w14:paraId="1333A18F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EC9B966" w14:textId="63DBB885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  <w:r w:rsidR="003D33D5">
        <w:rPr>
          <w:rFonts w:asciiTheme="majorHAnsi" w:hAnsiTheme="majorHAnsi"/>
          <w:b/>
          <w:sz w:val="22"/>
          <w:szCs w:val="22"/>
        </w:rPr>
        <w:t>2</w:t>
      </w:r>
    </w:p>
    <w:p w14:paraId="5BDA5EB6" w14:textId="77777777" w:rsidR="0002673C" w:rsidRDefault="00B806B1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sprawach nieuregulowanych postanowieniami niniejszej umowy mają zastosowanie przepisy Kodeksu Cywilnego i prawa budowlanego.</w:t>
      </w:r>
    </w:p>
    <w:p w14:paraId="3126E084" w14:textId="77777777" w:rsidR="0002673C" w:rsidRDefault="0002673C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</w:p>
    <w:p w14:paraId="670A44B9" w14:textId="3EAFDA89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 1</w:t>
      </w:r>
      <w:r w:rsidR="003D33D5">
        <w:rPr>
          <w:rFonts w:asciiTheme="majorHAnsi" w:hAnsiTheme="majorHAnsi"/>
          <w:b/>
          <w:bCs/>
          <w:sz w:val="22"/>
          <w:szCs w:val="22"/>
        </w:rPr>
        <w:t>3</w:t>
      </w:r>
    </w:p>
    <w:p w14:paraId="0FFB5D87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Ewentualne spory wynikłe w związku z realizacją postanowień niniejszej umowy rozpatrzy Sąd powszechny właściwy miejscowo dla siedziby Zamawiającego. </w:t>
      </w:r>
    </w:p>
    <w:p w14:paraId="686BA660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E0B487E" w14:textId="194A8067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 1</w:t>
      </w:r>
      <w:r w:rsidR="003D33D5">
        <w:rPr>
          <w:rFonts w:asciiTheme="majorHAnsi" w:hAnsiTheme="majorHAnsi"/>
          <w:b/>
          <w:bCs/>
          <w:sz w:val="22"/>
          <w:szCs w:val="22"/>
        </w:rPr>
        <w:t>4</w:t>
      </w:r>
    </w:p>
    <w:p w14:paraId="71E8FBA9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Umowa niniejsza zostaje zawarta w dwóch jednobrzmiących egzemplarzach po jednym dla każdej ze stron.</w:t>
      </w:r>
    </w:p>
    <w:p w14:paraId="120B8632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F27F31F" w14:textId="7FEA6068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  <w:r w:rsidR="003D33D5">
        <w:rPr>
          <w:rFonts w:asciiTheme="majorHAnsi" w:hAnsiTheme="majorHAnsi"/>
          <w:b/>
          <w:sz w:val="22"/>
          <w:szCs w:val="22"/>
        </w:rPr>
        <w:t>5</w:t>
      </w:r>
    </w:p>
    <w:p w14:paraId="1AA6C6A1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Integralną częścią niniejszej umowy jest: </w:t>
      </w:r>
    </w:p>
    <w:p w14:paraId="0B1EC437" w14:textId="77777777" w:rsidR="0002673C" w:rsidRDefault="00B806B1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Załącznik nr 1 – oferta cenowa</w:t>
      </w:r>
    </w:p>
    <w:p w14:paraId="48F5BAD6" w14:textId="29AADBDB" w:rsidR="00D729FA" w:rsidRDefault="00D729FA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Załącznik nr 2 – </w:t>
      </w:r>
      <w:r w:rsidR="001F7920">
        <w:rPr>
          <w:rFonts w:asciiTheme="majorHAnsi" w:hAnsiTheme="majorHAnsi"/>
          <w:sz w:val="22"/>
          <w:szCs w:val="22"/>
        </w:rPr>
        <w:t>audyt remontowy</w:t>
      </w:r>
    </w:p>
    <w:p w14:paraId="56E7479C" w14:textId="6E3D0721" w:rsidR="001F7920" w:rsidRPr="001F7920" w:rsidRDefault="001F7920" w:rsidP="001F7920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Załącznik nr 3 – zalecenia DWKZ</w:t>
      </w:r>
    </w:p>
    <w:p w14:paraId="368CF48B" w14:textId="77777777" w:rsidR="0002673C" w:rsidRDefault="0002673C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p w14:paraId="652D939B" w14:textId="77777777" w:rsidR="0002673C" w:rsidRDefault="0002673C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p w14:paraId="1677E6D7" w14:textId="77777777" w:rsidR="0002673C" w:rsidRDefault="0002673C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2673C" w14:paraId="678D7FE9" w14:textId="77777777">
        <w:tc>
          <w:tcPr>
            <w:tcW w:w="4927" w:type="dxa"/>
          </w:tcPr>
          <w:p w14:paraId="365A2E86" w14:textId="77777777" w:rsidR="0002673C" w:rsidRDefault="0002673C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3CB79B87" w14:textId="77777777" w:rsidR="0002673C" w:rsidRDefault="0002673C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6AD66381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.....................................................</w:t>
            </w:r>
          </w:p>
          <w:p w14:paraId="3DB4476C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4927" w:type="dxa"/>
          </w:tcPr>
          <w:p w14:paraId="4824C1F1" w14:textId="77777777" w:rsidR="0002673C" w:rsidRDefault="0002673C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45310DDF" w14:textId="77777777" w:rsidR="0002673C" w:rsidRDefault="0002673C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05EDFD41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.....................................................</w:t>
            </w:r>
          </w:p>
          <w:p w14:paraId="161966E8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ZAMAWIAJĄCY</w:t>
            </w:r>
          </w:p>
        </w:tc>
      </w:tr>
    </w:tbl>
    <w:p w14:paraId="3A70FF3D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sectPr w:rsidR="0002673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E2BBD" w14:textId="77777777" w:rsidR="00B806B1" w:rsidRDefault="00B806B1">
      <w:r>
        <w:separator/>
      </w:r>
    </w:p>
  </w:endnote>
  <w:endnote w:type="continuationSeparator" w:id="0">
    <w:p w14:paraId="4E1454F0" w14:textId="77777777" w:rsidR="00B806B1" w:rsidRDefault="00B80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6A752D8E" w14:textId="77777777" w:rsidR="0002673C" w:rsidRDefault="00B806B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C61849E" w14:textId="77777777" w:rsidR="0002673C" w:rsidRDefault="000267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DCA8E" w14:textId="77777777" w:rsidR="00B806B1" w:rsidRDefault="00B806B1">
      <w:r>
        <w:separator/>
      </w:r>
    </w:p>
  </w:footnote>
  <w:footnote w:type="continuationSeparator" w:id="0">
    <w:p w14:paraId="63963792" w14:textId="77777777" w:rsidR="00B806B1" w:rsidRDefault="00B80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227A5" w14:textId="77777777" w:rsidR="0002673C" w:rsidRPr="002E73BE" w:rsidRDefault="00B806B1">
    <w:pPr>
      <w:jc w:val="right"/>
      <w:rPr>
        <w:rFonts w:asciiTheme="minorHAnsi" w:hAnsiTheme="minorHAnsi" w:cstheme="minorHAnsi"/>
        <w:b/>
        <w:color w:val="000000" w:themeColor="text1"/>
        <w:sz w:val="22"/>
        <w:szCs w:val="22"/>
      </w:rPr>
    </w:pPr>
    <w:r w:rsidRPr="002E73BE">
      <w:rPr>
        <w:rFonts w:asciiTheme="minorHAnsi" w:hAnsiTheme="minorHAnsi" w:cstheme="minorHAnsi"/>
        <w:b/>
        <w:color w:val="000000" w:themeColor="text1"/>
        <w:sz w:val="22"/>
        <w:szCs w:val="22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 w15:restartNumberingAfterBreak="0">
    <w:nsid w:val="012373EE"/>
    <w:multiLevelType w:val="singleLevel"/>
    <w:tmpl w:val="012373EE"/>
    <w:lvl w:ilvl="0">
      <w:start w:val="1"/>
      <w:numFmt w:val="decimal"/>
      <w:lvlText w:val="%1)"/>
      <w:lvlJc w:val="left"/>
      <w:pPr>
        <w:tabs>
          <w:tab w:val="left" w:pos="845"/>
        </w:tabs>
        <w:ind w:left="845" w:hanging="425"/>
      </w:pPr>
      <w:rPr>
        <w:rFonts w:hint="default"/>
      </w:rPr>
    </w:lvl>
  </w:abstractNum>
  <w:abstractNum w:abstractNumId="6" w15:restartNumberingAfterBreak="0">
    <w:nsid w:val="07C01408"/>
    <w:multiLevelType w:val="hybridMultilevel"/>
    <w:tmpl w:val="42948F84"/>
    <w:lvl w:ilvl="0" w:tplc="B6EE51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03668"/>
    <w:multiLevelType w:val="multilevel"/>
    <w:tmpl w:val="19B03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74BFD"/>
    <w:multiLevelType w:val="multilevel"/>
    <w:tmpl w:val="0CE64F0C"/>
    <w:lvl w:ilvl="0">
      <w:start w:val="5"/>
      <w:numFmt w:val="decimal"/>
      <w:lvlText w:val="%1."/>
      <w:lvlJc w:val="left"/>
      <w:pPr>
        <w:ind w:left="23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981048D"/>
    <w:multiLevelType w:val="multilevel"/>
    <w:tmpl w:val="2981048D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04291"/>
    <w:multiLevelType w:val="hybridMultilevel"/>
    <w:tmpl w:val="F69C70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62E5D"/>
    <w:multiLevelType w:val="multilevel"/>
    <w:tmpl w:val="3AA62E5D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EA46A24"/>
    <w:multiLevelType w:val="multilevel"/>
    <w:tmpl w:val="3EA46A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47B44"/>
    <w:multiLevelType w:val="multilevel"/>
    <w:tmpl w:val="49447B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F020DB"/>
    <w:multiLevelType w:val="multilevel"/>
    <w:tmpl w:val="6FF020D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EB1A5F"/>
    <w:multiLevelType w:val="multilevel"/>
    <w:tmpl w:val="71EB1A5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73261">
    <w:abstractNumId w:val="0"/>
  </w:num>
  <w:num w:numId="2" w16cid:durableId="957368998">
    <w:abstractNumId w:val="14"/>
  </w:num>
  <w:num w:numId="3" w16cid:durableId="56634530">
    <w:abstractNumId w:val="4"/>
  </w:num>
  <w:num w:numId="4" w16cid:durableId="1586378007">
    <w:abstractNumId w:val="15"/>
  </w:num>
  <w:num w:numId="5" w16cid:durableId="62415335">
    <w:abstractNumId w:val="1"/>
  </w:num>
  <w:num w:numId="6" w16cid:durableId="1227030823">
    <w:abstractNumId w:val="2"/>
  </w:num>
  <w:num w:numId="7" w16cid:durableId="1619991314">
    <w:abstractNumId w:val="11"/>
  </w:num>
  <w:num w:numId="8" w16cid:durableId="922295523">
    <w:abstractNumId w:val="7"/>
  </w:num>
  <w:num w:numId="9" w16cid:durableId="1676766156">
    <w:abstractNumId w:val="12"/>
  </w:num>
  <w:num w:numId="10" w16cid:durableId="1622418638">
    <w:abstractNumId w:val="3"/>
  </w:num>
  <w:num w:numId="11" w16cid:durableId="826362828">
    <w:abstractNumId w:val="13"/>
  </w:num>
  <w:num w:numId="12" w16cid:durableId="270162737">
    <w:abstractNumId w:val="8"/>
  </w:num>
  <w:num w:numId="13" w16cid:durableId="787046153">
    <w:abstractNumId w:val="5"/>
  </w:num>
  <w:num w:numId="14" w16cid:durableId="1118453039">
    <w:abstractNumId w:val="6"/>
  </w:num>
  <w:num w:numId="15" w16cid:durableId="150752537">
    <w:abstractNumId w:val="9"/>
  </w:num>
  <w:num w:numId="16" w16cid:durableId="14282293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628A"/>
    <w:rsid w:val="000078A4"/>
    <w:rsid w:val="00010997"/>
    <w:rsid w:val="00017EAF"/>
    <w:rsid w:val="00025D9F"/>
    <w:rsid w:val="0002673C"/>
    <w:rsid w:val="00031AE3"/>
    <w:rsid w:val="00034BB8"/>
    <w:rsid w:val="000462DA"/>
    <w:rsid w:val="00060917"/>
    <w:rsid w:val="00061CFF"/>
    <w:rsid w:val="00063BE7"/>
    <w:rsid w:val="00070AA7"/>
    <w:rsid w:val="00071B74"/>
    <w:rsid w:val="00074339"/>
    <w:rsid w:val="000754CC"/>
    <w:rsid w:val="00075E57"/>
    <w:rsid w:val="00080B6B"/>
    <w:rsid w:val="00083EAD"/>
    <w:rsid w:val="000853A1"/>
    <w:rsid w:val="000910E2"/>
    <w:rsid w:val="00093B5A"/>
    <w:rsid w:val="0009495F"/>
    <w:rsid w:val="00096423"/>
    <w:rsid w:val="000A55D3"/>
    <w:rsid w:val="000B0774"/>
    <w:rsid w:val="000B1BD7"/>
    <w:rsid w:val="000B2F94"/>
    <w:rsid w:val="000B37F7"/>
    <w:rsid w:val="000B594A"/>
    <w:rsid w:val="000D304C"/>
    <w:rsid w:val="000D516C"/>
    <w:rsid w:val="000D5232"/>
    <w:rsid w:val="000E5993"/>
    <w:rsid w:val="000E6E92"/>
    <w:rsid w:val="000F6C68"/>
    <w:rsid w:val="001007B8"/>
    <w:rsid w:val="00103047"/>
    <w:rsid w:val="00105674"/>
    <w:rsid w:val="00113A38"/>
    <w:rsid w:val="00117F84"/>
    <w:rsid w:val="00121AAC"/>
    <w:rsid w:val="001245A6"/>
    <w:rsid w:val="00124A31"/>
    <w:rsid w:val="00132B17"/>
    <w:rsid w:val="00137F24"/>
    <w:rsid w:val="00143B62"/>
    <w:rsid w:val="001473DA"/>
    <w:rsid w:val="00151D13"/>
    <w:rsid w:val="00155CA9"/>
    <w:rsid w:val="0017170A"/>
    <w:rsid w:val="00174500"/>
    <w:rsid w:val="00176A74"/>
    <w:rsid w:val="00180BC9"/>
    <w:rsid w:val="001814CE"/>
    <w:rsid w:val="00183B3F"/>
    <w:rsid w:val="00184C42"/>
    <w:rsid w:val="00190DA5"/>
    <w:rsid w:val="00193231"/>
    <w:rsid w:val="001A6752"/>
    <w:rsid w:val="001A7F00"/>
    <w:rsid w:val="001B09B8"/>
    <w:rsid w:val="001B7035"/>
    <w:rsid w:val="001C541C"/>
    <w:rsid w:val="001C7C37"/>
    <w:rsid w:val="001E1304"/>
    <w:rsid w:val="001E1D32"/>
    <w:rsid w:val="001E4A7B"/>
    <w:rsid w:val="001F7920"/>
    <w:rsid w:val="00200272"/>
    <w:rsid w:val="002045FB"/>
    <w:rsid w:val="002053FA"/>
    <w:rsid w:val="0020629B"/>
    <w:rsid w:val="0021344F"/>
    <w:rsid w:val="00224F4B"/>
    <w:rsid w:val="0023025A"/>
    <w:rsid w:val="0023129B"/>
    <w:rsid w:val="002376A5"/>
    <w:rsid w:val="00243F57"/>
    <w:rsid w:val="0024664D"/>
    <w:rsid w:val="00251042"/>
    <w:rsid w:val="00252164"/>
    <w:rsid w:val="0025402E"/>
    <w:rsid w:val="00255C13"/>
    <w:rsid w:val="00260E35"/>
    <w:rsid w:val="00261D22"/>
    <w:rsid w:val="00265D2B"/>
    <w:rsid w:val="0026685F"/>
    <w:rsid w:val="0026734D"/>
    <w:rsid w:val="00270587"/>
    <w:rsid w:val="00273B38"/>
    <w:rsid w:val="00277F53"/>
    <w:rsid w:val="00281740"/>
    <w:rsid w:val="002928EE"/>
    <w:rsid w:val="00292CF1"/>
    <w:rsid w:val="002B2511"/>
    <w:rsid w:val="002B4197"/>
    <w:rsid w:val="002B5282"/>
    <w:rsid w:val="002B55A2"/>
    <w:rsid w:val="002B7F9E"/>
    <w:rsid w:val="002C38D2"/>
    <w:rsid w:val="002C3ECC"/>
    <w:rsid w:val="002E0F28"/>
    <w:rsid w:val="002E43FB"/>
    <w:rsid w:val="002E4AD8"/>
    <w:rsid w:val="002E565E"/>
    <w:rsid w:val="002E73BE"/>
    <w:rsid w:val="002F0ED0"/>
    <w:rsid w:val="00300DBC"/>
    <w:rsid w:val="003114A0"/>
    <w:rsid w:val="00311F83"/>
    <w:rsid w:val="00320039"/>
    <w:rsid w:val="00320BCF"/>
    <w:rsid w:val="00321976"/>
    <w:rsid w:val="003264DA"/>
    <w:rsid w:val="00332D6C"/>
    <w:rsid w:val="00333966"/>
    <w:rsid w:val="00335882"/>
    <w:rsid w:val="003361E4"/>
    <w:rsid w:val="0034153E"/>
    <w:rsid w:val="00342A10"/>
    <w:rsid w:val="00345541"/>
    <w:rsid w:val="00347AF8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D111D"/>
    <w:rsid w:val="003D33D5"/>
    <w:rsid w:val="003D5712"/>
    <w:rsid w:val="003E5761"/>
    <w:rsid w:val="003E5A37"/>
    <w:rsid w:val="003E7103"/>
    <w:rsid w:val="003F3FD6"/>
    <w:rsid w:val="004065E6"/>
    <w:rsid w:val="00406FDA"/>
    <w:rsid w:val="0042571F"/>
    <w:rsid w:val="004302D0"/>
    <w:rsid w:val="0043502D"/>
    <w:rsid w:val="00435F6F"/>
    <w:rsid w:val="0044606B"/>
    <w:rsid w:val="00450AB5"/>
    <w:rsid w:val="0045127B"/>
    <w:rsid w:val="00451313"/>
    <w:rsid w:val="00460ED7"/>
    <w:rsid w:val="004620B0"/>
    <w:rsid w:val="004626E8"/>
    <w:rsid w:val="00462973"/>
    <w:rsid w:val="004667A8"/>
    <w:rsid w:val="00472C81"/>
    <w:rsid w:val="00473F43"/>
    <w:rsid w:val="0047762A"/>
    <w:rsid w:val="00480B12"/>
    <w:rsid w:val="0048606E"/>
    <w:rsid w:val="00490BF4"/>
    <w:rsid w:val="00493A2D"/>
    <w:rsid w:val="004973C1"/>
    <w:rsid w:val="004A3856"/>
    <w:rsid w:val="004A5669"/>
    <w:rsid w:val="004B7AC2"/>
    <w:rsid w:val="004C4DA2"/>
    <w:rsid w:val="004D0403"/>
    <w:rsid w:val="004D339C"/>
    <w:rsid w:val="004D36D3"/>
    <w:rsid w:val="004E414D"/>
    <w:rsid w:val="004E532C"/>
    <w:rsid w:val="004E5B00"/>
    <w:rsid w:val="00502202"/>
    <w:rsid w:val="0051165B"/>
    <w:rsid w:val="005126CE"/>
    <w:rsid w:val="00514179"/>
    <w:rsid w:val="0051447B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46F4A"/>
    <w:rsid w:val="005545C9"/>
    <w:rsid w:val="00562126"/>
    <w:rsid w:val="00573A77"/>
    <w:rsid w:val="00581C99"/>
    <w:rsid w:val="00593D6C"/>
    <w:rsid w:val="005973F5"/>
    <w:rsid w:val="005A278C"/>
    <w:rsid w:val="005A2B47"/>
    <w:rsid w:val="005B2A4E"/>
    <w:rsid w:val="005B551F"/>
    <w:rsid w:val="005C5710"/>
    <w:rsid w:val="005C794D"/>
    <w:rsid w:val="005D0574"/>
    <w:rsid w:val="005D286D"/>
    <w:rsid w:val="005E41FD"/>
    <w:rsid w:val="005E61FB"/>
    <w:rsid w:val="005E6D4B"/>
    <w:rsid w:val="005F0171"/>
    <w:rsid w:val="005F5F23"/>
    <w:rsid w:val="005F7FB6"/>
    <w:rsid w:val="0060640F"/>
    <w:rsid w:val="0061058E"/>
    <w:rsid w:val="006126E5"/>
    <w:rsid w:val="00612A6D"/>
    <w:rsid w:val="00617CED"/>
    <w:rsid w:val="00632D2C"/>
    <w:rsid w:val="00637135"/>
    <w:rsid w:val="00637E59"/>
    <w:rsid w:val="00660DF2"/>
    <w:rsid w:val="00662B30"/>
    <w:rsid w:val="00664496"/>
    <w:rsid w:val="00667D18"/>
    <w:rsid w:val="006720C6"/>
    <w:rsid w:val="00676B49"/>
    <w:rsid w:val="00685F90"/>
    <w:rsid w:val="00691AD1"/>
    <w:rsid w:val="00696625"/>
    <w:rsid w:val="00697CE7"/>
    <w:rsid w:val="00697F06"/>
    <w:rsid w:val="006A1044"/>
    <w:rsid w:val="006B04C2"/>
    <w:rsid w:val="006C0A19"/>
    <w:rsid w:val="006D15B6"/>
    <w:rsid w:val="006D18A8"/>
    <w:rsid w:val="006D29BC"/>
    <w:rsid w:val="006E44FF"/>
    <w:rsid w:val="006F0BEC"/>
    <w:rsid w:val="00704F3E"/>
    <w:rsid w:val="00707548"/>
    <w:rsid w:val="00707D06"/>
    <w:rsid w:val="00707DC2"/>
    <w:rsid w:val="007101CD"/>
    <w:rsid w:val="00710215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7FF1"/>
    <w:rsid w:val="00750D93"/>
    <w:rsid w:val="00755206"/>
    <w:rsid w:val="007554AD"/>
    <w:rsid w:val="00755614"/>
    <w:rsid w:val="00756EAA"/>
    <w:rsid w:val="00764943"/>
    <w:rsid w:val="00764D37"/>
    <w:rsid w:val="0076739B"/>
    <w:rsid w:val="007715C7"/>
    <w:rsid w:val="007757AB"/>
    <w:rsid w:val="0079223C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C7340"/>
    <w:rsid w:val="007D14EA"/>
    <w:rsid w:val="007D53E6"/>
    <w:rsid w:val="007D77DB"/>
    <w:rsid w:val="007E09E0"/>
    <w:rsid w:val="007E6491"/>
    <w:rsid w:val="00800A57"/>
    <w:rsid w:val="00801080"/>
    <w:rsid w:val="00802D31"/>
    <w:rsid w:val="00802F36"/>
    <w:rsid w:val="008043A4"/>
    <w:rsid w:val="008064A3"/>
    <w:rsid w:val="008117DA"/>
    <w:rsid w:val="00813BB1"/>
    <w:rsid w:val="00817D9F"/>
    <w:rsid w:val="00830ECD"/>
    <w:rsid w:val="00831C3C"/>
    <w:rsid w:val="0083243F"/>
    <w:rsid w:val="00840A14"/>
    <w:rsid w:val="00845F3D"/>
    <w:rsid w:val="00850C25"/>
    <w:rsid w:val="00854A98"/>
    <w:rsid w:val="008564AE"/>
    <w:rsid w:val="00870B9C"/>
    <w:rsid w:val="00871BA4"/>
    <w:rsid w:val="008823AF"/>
    <w:rsid w:val="0089069A"/>
    <w:rsid w:val="00890A4F"/>
    <w:rsid w:val="00892354"/>
    <w:rsid w:val="008940F9"/>
    <w:rsid w:val="008A0931"/>
    <w:rsid w:val="008B45D4"/>
    <w:rsid w:val="008B7B24"/>
    <w:rsid w:val="008C1B7E"/>
    <w:rsid w:val="008D2943"/>
    <w:rsid w:val="008D7B65"/>
    <w:rsid w:val="008E01D6"/>
    <w:rsid w:val="008E5AF7"/>
    <w:rsid w:val="008E693F"/>
    <w:rsid w:val="008F08A0"/>
    <w:rsid w:val="008F2B26"/>
    <w:rsid w:val="008F37F8"/>
    <w:rsid w:val="008F455D"/>
    <w:rsid w:val="008F57A9"/>
    <w:rsid w:val="008F5B74"/>
    <w:rsid w:val="00900EE9"/>
    <w:rsid w:val="00903093"/>
    <w:rsid w:val="0090521F"/>
    <w:rsid w:val="009103F4"/>
    <w:rsid w:val="009112F6"/>
    <w:rsid w:val="00914F56"/>
    <w:rsid w:val="00917454"/>
    <w:rsid w:val="009238B3"/>
    <w:rsid w:val="009274AF"/>
    <w:rsid w:val="00933B4C"/>
    <w:rsid w:val="00942409"/>
    <w:rsid w:val="00950B07"/>
    <w:rsid w:val="009522D3"/>
    <w:rsid w:val="0095247C"/>
    <w:rsid w:val="00964EC9"/>
    <w:rsid w:val="009706DA"/>
    <w:rsid w:val="00972215"/>
    <w:rsid w:val="009723B5"/>
    <w:rsid w:val="0097365D"/>
    <w:rsid w:val="00974954"/>
    <w:rsid w:val="00975A27"/>
    <w:rsid w:val="00980746"/>
    <w:rsid w:val="009820DE"/>
    <w:rsid w:val="009836B0"/>
    <w:rsid w:val="00983B48"/>
    <w:rsid w:val="00984647"/>
    <w:rsid w:val="009856E6"/>
    <w:rsid w:val="00991274"/>
    <w:rsid w:val="009920BC"/>
    <w:rsid w:val="00993BFC"/>
    <w:rsid w:val="00996059"/>
    <w:rsid w:val="009B2756"/>
    <w:rsid w:val="009B2EC5"/>
    <w:rsid w:val="009C6D72"/>
    <w:rsid w:val="009D658F"/>
    <w:rsid w:val="009E0E04"/>
    <w:rsid w:val="009E38F6"/>
    <w:rsid w:val="009F6904"/>
    <w:rsid w:val="00A05FE8"/>
    <w:rsid w:val="00A1017B"/>
    <w:rsid w:val="00A12DFA"/>
    <w:rsid w:val="00A2323A"/>
    <w:rsid w:val="00A2774E"/>
    <w:rsid w:val="00A30FDC"/>
    <w:rsid w:val="00A458D7"/>
    <w:rsid w:val="00A4741C"/>
    <w:rsid w:val="00A573CB"/>
    <w:rsid w:val="00A65BEF"/>
    <w:rsid w:val="00A736CB"/>
    <w:rsid w:val="00A748BD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B2E23"/>
    <w:rsid w:val="00AC4501"/>
    <w:rsid w:val="00AC4FA7"/>
    <w:rsid w:val="00AD0D04"/>
    <w:rsid w:val="00AD0F94"/>
    <w:rsid w:val="00AD32D6"/>
    <w:rsid w:val="00AE49F2"/>
    <w:rsid w:val="00AE649A"/>
    <w:rsid w:val="00B02115"/>
    <w:rsid w:val="00B05BDC"/>
    <w:rsid w:val="00B06A8B"/>
    <w:rsid w:val="00B12E43"/>
    <w:rsid w:val="00B17C30"/>
    <w:rsid w:val="00B22193"/>
    <w:rsid w:val="00B2777C"/>
    <w:rsid w:val="00B279C6"/>
    <w:rsid w:val="00B3046C"/>
    <w:rsid w:val="00B32D03"/>
    <w:rsid w:val="00B42EC9"/>
    <w:rsid w:val="00B44B43"/>
    <w:rsid w:val="00B5042C"/>
    <w:rsid w:val="00B5070B"/>
    <w:rsid w:val="00B508BC"/>
    <w:rsid w:val="00B523D2"/>
    <w:rsid w:val="00B525D2"/>
    <w:rsid w:val="00B5415D"/>
    <w:rsid w:val="00B54345"/>
    <w:rsid w:val="00B546EB"/>
    <w:rsid w:val="00B56129"/>
    <w:rsid w:val="00B66551"/>
    <w:rsid w:val="00B72375"/>
    <w:rsid w:val="00B806B1"/>
    <w:rsid w:val="00B84236"/>
    <w:rsid w:val="00BA547B"/>
    <w:rsid w:val="00BA680F"/>
    <w:rsid w:val="00BB2310"/>
    <w:rsid w:val="00BB338C"/>
    <w:rsid w:val="00BB6FAC"/>
    <w:rsid w:val="00BC0014"/>
    <w:rsid w:val="00BC1BE8"/>
    <w:rsid w:val="00BD35E3"/>
    <w:rsid w:val="00BD4B91"/>
    <w:rsid w:val="00BE08D0"/>
    <w:rsid w:val="00BE1F0C"/>
    <w:rsid w:val="00BE2358"/>
    <w:rsid w:val="00C064E9"/>
    <w:rsid w:val="00C06C5B"/>
    <w:rsid w:val="00C07202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46DD6"/>
    <w:rsid w:val="00C5257C"/>
    <w:rsid w:val="00C5687F"/>
    <w:rsid w:val="00C67702"/>
    <w:rsid w:val="00C77A2C"/>
    <w:rsid w:val="00C845EF"/>
    <w:rsid w:val="00C92304"/>
    <w:rsid w:val="00CA0497"/>
    <w:rsid w:val="00CA0B75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20DF"/>
    <w:rsid w:val="00CF35D3"/>
    <w:rsid w:val="00CF3769"/>
    <w:rsid w:val="00D04DAE"/>
    <w:rsid w:val="00D056BF"/>
    <w:rsid w:val="00D079B5"/>
    <w:rsid w:val="00D14D33"/>
    <w:rsid w:val="00D16A79"/>
    <w:rsid w:val="00D21E91"/>
    <w:rsid w:val="00D308DD"/>
    <w:rsid w:val="00D3097D"/>
    <w:rsid w:val="00D31FA5"/>
    <w:rsid w:val="00D341A7"/>
    <w:rsid w:val="00D404C6"/>
    <w:rsid w:val="00D40FAD"/>
    <w:rsid w:val="00D45C05"/>
    <w:rsid w:val="00D50627"/>
    <w:rsid w:val="00D54190"/>
    <w:rsid w:val="00D557A8"/>
    <w:rsid w:val="00D62572"/>
    <w:rsid w:val="00D64086"/>
    <w:rsid w:val="00D65236"/>
    <w:rsid w:val="00D7109D"/>
    <w:rsid w:val="00D729FA"/>
    <w:rsid w:val="00D760C7"/>
    <w:rsid w:val="00D84CE5"/>
    <w:rsid w:val="00D8651C"/>
    <w:rsid w:val="00D91678"/>
    <w:rsid w:val="00D925C4"/>
    <w:rsid w:val="00DA490C"/>
    <w:rsid w:val="00DA52FD"/>
    <w:rsid w:val="00DB28F9"/>
    <w:rsid w:val="00DB7648"/>
    <w:rsid w:val="00DC05C5"/>
    <w:rsid w:val="00DC413D"/>
    <w:rsid w:val="00DD3F2C"/>
    <w:rsid w:val="00DD416C"/>
    <w:rsid w:val="00DE1C0F"/>
    <w:rsid w:val="00DE2E54"/>
    <w:rsid w:val="00DF3EA5"/>
    <w:rsid w:val="00DF45C3"/>
    <w:rsid w:val="00E058E2"/>
    <w:rsid w:val="00E104FD"/>
    <w:rsid w:val="00E1287B"/>
    <w:rsid w:val="00E12A8E"/>
    <w:rsid w:val="00E168D5"/>
    <w:rsid w:val="00E215C8"/>
    <w:rsid w:val="00E22A3E"/>
    <w:rsid w:val="00E27604"/>
    <w:rsid w:val="00E31583"/>
    <w:rsid w:val="00E32413"/>
    <w:rsid w:val="00E33276"/>
    <w:rsid w:val="00E3592C"/>
    <w:rsid w:val="00E41DA7"/>
    <w:rsid w:val="00E448B9"/>
    <w:rsid w:val="00E5002B"/>
    <w:rsid w:val="00E528BF"/>
    <w:rsid w:val="00E81AC3"/>
    <w:rsid w:val="00E81FBD"/>
    <w:rsid w:val="00E871F2"/>
    <w:rsid w:val="00E93C0E"/>
    <w:rsid w:val="00E95544"/>
    <w:rsid w:val="00E9660F"/>
    <w:rsid w:val="00EA4386"/>
    <w:rsid w:val="00EA5834"/>
    <w:rsid w:val="00EB2346"/>
    <w:rsid w:val="00EB736D"/>
    <w:rsid w:val="00EC1D20"/>
    <w:rsid w:val="00EC1D9D"/>
    <w:rsid w:val="00EC5527"/>
    <w:rsid w:val="00ED3601"/>
    <w:rsid w:val="00EE4E73"/>
    <w:rsid w:val="00EF0988"/>
    <w:rsid w:val="00EF103A"/>
    <w:rsid w:val="00EF683D"/>
    <w:rsid w:val="00EF7BCB"/>
    <w:rsid w:val="00F17FE2"/>
    <w:rsid w:val="00F3389C"/>
    <w:rsid w:val="00F4630F"/>
    <w:rsid w:val="00F517A4"/>
    <w:rsid w:val="00F541C9"/>
    <w:rsid w:val="00F54256"/>
    <w:rsid w:val="00F606D1"/>
    <w:rsid w:val="00F62EE1"/>
    <w:rsid w:val="00F67F12"/>
    <w:rsid w:val="00F772BF"/>
    <w:rsid w:val="00F8113D"/>
    <w:rsid w:val="00F811D0"/>
    <w:rsid w:val="00F826BC"/>
    <w:rsid w:val="00F83D0E"/>
    <w:rsid w:val="00FB3EED"/>
    <w:rsid w:val="00FC2811"/>
    <w:rsid w:val="00FC368F"/>
    <w:rsid w:val="00FC5561"/>
    <w:rsid w:val="00FD0D7F"/>
    <w:rsid w:val="00FE0CAA"/>
    <w:rsid w:val="00FE546F"/>
    <w:rsid w:val="06300B35"/>
    <w:rsid w:val="0A0B2684"/>
    <w:rsid w:val="132B618B"/>
    <w:rsid w:val="15DB5524"/>
    <w:rsid w:val="1D365CB6"/>
    <w:rsid w:val="31F10AB6"/>
    <w:rsid w:val="5119199D"/>
    <w:rsid w:val="51193B7F"/>
    <w:rsid w:val="55750B07"/>
    <w:rsid w:val="5DE7641D"/>
    <w:rsid w:val="63B0770D"/>
    <w:rsid w:val="68693658"/>
    <w:rsid w:val="7B80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B738D8"/>
  <w15:docId w15:val="{91C8E334-DB34-4848-A8A5-4DC0C1A9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Tekstpodstawowy23">
    <w:name w:val="Tekst podstawowy 23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FAB6E-F8C6-4C75-B19D-04E3990ADD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1436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10038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219</cp:revision>
  <cp:lastPrinted>2019-02-14T08:39:00Z</cp:lastPrinted>
  <dcterms:created xsi:type="dcterms:W3CDTF">2019-02-11T19:01:00Z</dcterms:created>
  <dcterms:modified xsi:type="dcterms:W3CDTF">2026-02-27T08:58:00Z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30F756009EEE4B718DE42B66D1F67B70</vt:lpwstr>
  </property>
</Properties>
</file>